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F6948" w14:textId="5155B9EF" w:rsidR="000737C6" w:rsidRDefault="00AA120A" w:rsidP="00181E5A">
      <w:pPr>
        <w:jc w:val="both"/>
      </w:pPr>
      <w:r w:rsidRPr="00F259B3">
        <w:rPr>
          <w:noProof/>
        </w:rPr>
        <w:drawing>
          <wp:inline distT="0" distB="0" distL="0" distR="0" wp14:anchorId="3614C400" wp14:editId="45613429">
            <wp:extent cx="1551305" cy="694055"/>
            <wp:effectExtent l="0" t="0" r="0" b="0"/>
            <wp:docPr id="1" name="Image 1" descr="Y:\SAD-AgenceComptable-DRP\MARCHES\MODELES\logo_UO_marianne_sept2021_gris_bleu_tran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 descr="Y:\SAD-AgenceComptable-DRP\MARCHES\MODELES\logo_UO_marianne_sept2021_gris_bleu_trans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69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1E8A">
        <w:t xml:space="preserve"> </w:t>
      </w:r>
    </w:p>
    <w:p w14:paraId="4336BCDB" w14:textId="77777777" w:rsidR="000737C6" w:rsidRDefault="000737C6" w:rsidP="00181E5A">
      <w:pPr>
        <w:jc w:val="both"/>
      </w:pPr>
    </w:p>
    <w:p w14:paraId="0A5057AD" w14:textId="5BA9C309" w:rsidR="00801990" w:rsidRDefault="00801990" w:rsidP="00162CB9">
      <w:pPr>
        <w:ind w:right="227"/>
        <w:jc w:val="both"/>
        <w:rPr>
          <w:rFonts w:ascii="Arial" w:hAnsi="Arial"/>
          <w:sz w:val="16"/>
        </w:rPr>
      </w:pPr>
      <w:bookmarkStart w:id="0" w:name="_Toc239822224"/>
      <w:bookmarkStart w:id="1" w:name="_Toc239822465"/>
      <w:bookmarkStart w:id="2" w:name="_Toc239822560"/>
      <w:bookmarkStart w:id="3" w:name="_Toc239823281"/>
      <w:bookmarkStart w:id="4" w:name="_Toc239823325"/>
    </w:p>
    <w:p w14:paraId="474039D3" w14:textId="77777777" w:rsidR="000737C6" w:rsidRDefault="000737C6" w:rsidP="00162CB9">
      <w:pPr>
        <w:ind w:right="227"/>
        <w:jc w:val="both"/>
        <w:rPr>
          <w:rFonts w:ascii="Arial" w:hAnsi="Arial"/>
          <w:sz w:val="16"/>
        </w:rPr>
      </w:pPr>
    </w:p>
    <w:p w14:paraId="05F7336A" w14:textId="77777777" w:rsidR="00CC3C67" w:rsidRDefault="00CC3C67" w:rsidP="00162CB9">
      <w:pPr>
        <w:ind w:right="227"/>
        <w:jc w:val="both"/>
        <w:rPr>
          <w:rFonts w:ascii="Arial" w:hAnsi="Arial"/>
          <w:sz w:val="16"/>
        </w:rPr>
      </w:pPr>
    </w:p>
    <w:p w14:paraId="777C223A" w14:textId="77777777" w:rsidR="00CC3C67" w:rsidRDefault="00CC3C67" w:rsidP="00162CB9">
      <w:pPr>
        <w:ind w:right="227"/>
        <w:jc w:val="both"/>
        <w:rPr>
          <w:rFonts w:ascii="Arial" w:hAnsi="Arial"/>
          <w:sz w:val="16"/>
        </w:rPr>
      </w:pPr>
    </w:p>
    <w:p w14:paraId="7039F82A" w14:textId="77777777" w:rsidR="00CC3C67" w:rsidRDefault="00CC3C67" w:rsidP="004724FD">
      <w:pPr>
        <w:ind w:right="227"/>
        <w:jc w:val="both"/>
        <w:rPr>
          <w:rFonts w:ascii="Arial" w:hAnsi="Arial"/>
          <w:sz w:val="16"/>
        </w:rPr>
      </w:pPr>
    </w:p>
    <w:p w14:paraId="5C3138D6" w14:textId="6568A698" w:rsidR="000737C6" w:rsidRPr="00A90074" w:rsidRDefault="00FF5576" w:rsidP="00AA120A">
      <w:pPr>
        <w:tabs>
          <w:tab w:val="center" w:pos="0"/>
        </w:tabs>
        <w:ind w:left="709" w:right="227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BF8AFB2" wp14:editId="0413B053">
                <wp:simplePos x="0" y="0"/>
                <wp:positionH relativeFrom="column">
                  <wp:posOffset>5715</wp:posOffset>
                </wp:positionH>
                <wp:positionV relativeFrom="paragraph">
                  <wp:posOffset>62683</wp:posOffset>
                </wp:positionV>
                <wp:extent cx="5400040" cy="2833007"/>
                <wp:effectExtent l="0" t="0" r="0" b="571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8330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680516" w14:textId="7ACC11AC" w:rsidR="00186B4E" w:rsidRDefault="00186B4E" w:rsidP="00AA120A">
                            <w:pPr>
                              <w:spacing w:before="160"/>
                              <w:ind w:right="79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</w:rPr>
                            </w:pPr>
                            <w:r w:rsidRPr="00505788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</w:rPr>
                              <w:t>Cadre de Mémoire Technique (CMT)</w:t>
                            </w:r>
                          </w:p>
                          <w:p w14:paraId="27B02E51" w14:textId="4DD3DDD5" w:rsidR="00186B4E" w:rsidRDefault="00C43AA7" w:rsidP="000737C6">
                            <w:pPr>
                              <w:spacing w:before="160"/>
                              <w:ind w:right="-33"/>
                              <w:jc w:val="center"/>
                              <w:rPr>
                                <w:rFonts w:ascii="Arial" w:hAnsi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/>
                                <w:sz w:val="28"/>
                              </w:rPr>
                              <w:t>18</w:t>
                            </w:r>
                            <w:r w:rsidR="00AA120A">
                              <w:rPr>
                                <w:rFonts w:ascii="Arial" w:hAnsi="Arial"/>
                                <w:sz w:val="28"/>
                              </w:rPr>
                              <w:t xml:space="preserve"> FCS 202</w:t>
                            </w:r>
                            <w:r>
                              <w:rPr>
                                <w:rFonts w:ascii="Arial" w:hAnsi="Arial"/>
                                <w:sz w:val="28"/>
                              </w:rPr>
                              <w:t>5</w:t>
                            </w:r>
                          </w:p>
                          <w:p w14:paraId="71A8076F" w14:textId="563226DB" w:rsidR="00AA120A" w:rsidRDefault="00AA120A" w:rsidP="000737C6">
                            <w:pPr>
                              <w:spacing w:before="160"/>
                              <w:ind w:right="-33"/>
                              <w:jc w:val="center"/>
                              <w:rPr>
                                <w:rFonts w:ascii="Arial" w:hAnsi="Arial"/>
                                <w:sz w:val="28"/>
                              </w:rPr>
                            </w:pPr>
                          </w:p>
                          <w:p w14:paraId="5D099160" w14:textId="77777777" w:rsidR="00AA120A" w:rsidRDefault="00AA120A" w:rsidP="000737C6">
                            <w:pPr>
                              <w:spacing w:before="160"/>
                              <w:ind w:right="-33"/>
                              <w:jc w:val="center"/>
                              <w:rPr>
                                <w:rFonts w:ascii="Arial" w:hAnsi="Arial"/>
                                <w:sz w:val="28"/>
                              </w:rPr>
                            </w:pPr>
                          </w:p>
                          <w:p w14:paraId="2CED9957" w14:textId="483C268B" w:rsidR="00186B4E" w:rsidRDefault="00AA120A" w:rsidP="000737C6">
                            <w:pPr>
                              <w:spacing w:before="160"/>
                              <w:ind w:right="-33"/>
                              <w:jc w:val="center"/>
                              <w:rPr>
                                <w:rFonts w:ascii="Arial" w:hAnsi="Arial"/>
                                <w:b/>
                                <w:sz w:val="36"/>
                              </w:rPr>
                            </w:pPr>
                            <w:r w:rsidRPr="00AA120A">
                              <w:rPr>
                                <w:rFonts w:ascii="Arial" w:hAnsi="Arial"/>
                                <w:b/>
                                <w:sz w:val="36"/>
                              </w:rPr>
                              <w:t>Prestations d’impression diverses pour l’Université d’Orléans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F8AFB2" id="Rectangle 6" o:spid="_x0000_s1026" style="position:absolute;left:0;text-align:left;margin-left:.45pt;margin-top:4.95pt;width:425.2pt;height:223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" filled="f" stroked="f" strokeweight=".25pt">
                <v:textbox inset="1pt,1pt,1pt,1pt">
                  <w:txbxContent>
                    <w:p w14:paraId="78680516" w14:textId="7ACC11AC" w:rsidR="00186B4E" w:rsidRDefault="00186B4E" w:rsidP="00AA120A">
                      <w:pPr>
                        <w:spacing w:before="160"/>
                        <w:ind w:right="79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</w:rPr>
                      </w:pPr>
                      <w:r w:rsidRPr="00505788">
                        <w:rPr>
                          <w:rFonts w:ascii="Arial" w:hAnsi="Arial" w:cs="Arial"/>
                          <w:b/>
                          <w:bCs/>
                          <w:sz w:val="36"/>
                        </w:rPr>
                        <w:t>Cadre de Mémoire Technique (CMT)</w:t>
                      </w:r>
                    </w:p>
                    <w:p w14:paraId="27B02E51" w14:textId="4DD3DDD5" w:rsidR="00186B4E" w:rsidRDefault="00C43AA7" w:rsidP="000737C6">
                      <w:pPr>
                        <w:spacing w:before="160"/>
                        <w:ind w:right="-33"/>
                        <w:jc w:val="center"/>
                        <w:rPr>
                          <w:rFonts w:ascii="Arial" w:hAnsi="Arial"/>
                          <w:sz w:val="28"/>
                        </w:rPr>
                      </w:pPr>
                      <w:r>
                        <w:rPr>
                          <w:rFonts w:ascii="Arial" w:hAnsi="Arial"/>
                          <w:sz w:val="28"/>
                        </w:rPr>
                        <w:t>18</w:t>
                      </w:r>
                      <w:r w:rsidR="00AA120A">
                        <w:rPr>
                          <w:rFonts w:ascii="Arial" w:hAnsi="Arial"/>
                          <w:sz w:val="28"/>
                        </w:rPr>
                        <w:t xml:space="preserve"> FCS 202</w:t>
                      </w:r>
                      <w:r>
                        <w:rPr>
                          <w:rFonts w:ascii="Arial" w:hAnsi="Arial"/>
                          <w:sz w:val="28"/>
                        </w:rPr>
                        <w:t>5</w:t>
                      </w:r>
                    </w:p>
                    <w:p w14:paraId="71A8076F" w14:textId="563226DB" w:rsidR="00AA120A" w:rsidRDefault="00AA120A" w:rsidP="000737C6">
                      <w:pPr>
                        <w:spacing w:before="160"/>
                        <w:ind w:right="-33"/>
                        <w:jc w:val="center"/>
                        <w:rPr>
                          <w:rFonts w:ascii="Arial" w:hAnsi="Arial"/>
                          <w:sz w:val="28"/>
                        </w:rPr>
                      </w:pPr>
                    </w:p>
                    <w:p w14:paraId="5D099160" w14:textId="77777777" w:rsidR="00AA120A" w:rsidRDefault="00AA120A" w:rsidP="000737C6">
                      <w:pPr>
                        <w:spacing w:before="160"/>
                        <w:ind w:right="-33"/>
                        <w:jc w:val="center"/>
                        <w:rPr>
                          <w:rFonts w:ascii="Arial" w:hAnsi="Arial"/>
                          <w:sz w:val="28"/>
                        </w:rPr>
                      </w:pPr>
                    </w:p>
                    <w:p w14:paraId="2CED9957" w14:textId="483C268B" w:rsidR="00186B4E" w:rsidRDefault="00AA120A" w:rsidP="000737C6">
                      <w:pPr>
                        <w:spacing w:before="160"/>
                        <w:ind w:right="-33"/>
                        <w:jc w:val="center"/>
                        <w:rPr>
                          <w:rFonts w:ascii="Arial" w:hAnsi="Arial"/>
                          <w:b/>
                          <w:sz w:val="36"/>
                        </w:rPr>
                      </w:pPr>
                      <w:r w:rsidRPr="00AA120A">
                        <w:rPr>
                          <w:rFonts w:ascii="Arial" w:hAnsi="Arial"/>
                          <w:b/>
                          <w:sz w:val="36"/>
                        </w:rPr>
                        <w:t>Prestations d’impression diverses pour l’Université d’Orléans</w:t>
                      </w:r>
                    </w:p>
                  </w:txbxContent>
                </v:textbox>
              </v:rect>
            </w:pict>
          </mc:Fallback>
        </mc:AlternateContent>
      </w:r>
    </w:p>
    <w:p w14:paraId="675E5496" w14:textId="77777777" w:rsidR="000737C6" w:rsidRPr="00A90074" w:rsidRDefault="000737C6" w:rsidP="00250F40">
      <w:pPr>
        <w:tabs>
          <w:tab w:val="center" w:pos="0"/>
        </w:tabs>
        <w:ind w:left="709" w:right="227"/>
        <w:jc w:val="both"/>
        <w:rPr>
          <w:rFonts w:ascii="Arial" w:hAnsi="Arial" w:cs="Arial"/>
        </w:rPr>
      </w:pPr>
    </w:p>
    <w:p w14:paraId="28DFFF72" w14:textId="77777777" w:rsidR="000737C6" w:rsidRPr="00A90074" w:rsidRDefault="000737C6" w:rsidP="0063242C">
      <w:pPr>
        <w:tabs>
          <w:tab w:val="center" w:pos="0"/>
        </w:tabs>
        <w:ind w:left="709" w:right="227"/>
        <w:jc w:val="both"/>
        <w:rPr>
          <w:rFonts w:ascii="Arial" w:hAnsi="Arial" w:cs="Arial"/>
        </w:rPr>
      </w:pPr>
    </w:p>
    <w:p w14:paraId="3457830B" w14:textId="77777777" w:rsidR="000737C6" w:rsidRPr="00A90074" w:rsidRDefault="000737C6" w:rsidP="0063242C">
      <w:pPr>
        <w:tabs>
          <w:tab w:val="center" w:pos="0"/>
          <w:tab w:val="left" w:pos="1276"/>
        </w:tabs>
        <w:ind w:left="709" w:right="227"/>
        <w:jc w:val="both"/>
        <w:rPr>
          <w:rFonts w:ascii="Arial" w:hAnsi="Arial" w:cs="Arial"/>
        </w:rPr>
      </w:pPr>
    </w:p>
    <w:p w14:paraId="1C4B138A" w14:textId="77777777" w:rsidR="000737C6" w:rsidRPr="00A90074" w:rsidRDefault="000737C6" w:rsidP="0063242C">
      <w:pPr>
        <w:tabs>
          <w:tab w:val="center" w:pos="0"/>
          <w:tab w:val="left" w:pos="1276"/>
        </w:tabs>
        <w:ind w:left="709" w:right="227"/>
        <w:jc w:val="both"/>
        <w:rPr>
          <w:rFonts w:ascii="Arial" w:hAnsi="Arial" w:cs="Arial"/>
        </w:rPr>
      </w:pPr>
    </w:p>
    <w:p w14:paraId="0739671C" w14:textId="77777777" w:rsidR="00D36AAC" w:rsidRDefault="00D36AAC" w:rsidP="0063242C">
      <w:pPr>
        <w:tabs>
          <w:tab w:val="center" w:pos="0"/>
        </w:tabs>
        <w:ind w:right="227"/>
        <w:jc w:val="both"/>
        <w:rPr>
          <w:rFonts w:ascii="Arial" w:hAnsi="Arial" w:cs="Arial"/>
        </w:rPr>
      </w:pPr>
    </w:p>
    <w:p w14:paraId="403545B5" w14:textId="77777777" w:rsidR="00D36AAC" w:rsidRPr="00A90074" w:rsidRDefault="00D36AAC" w:rsidP="0063242C">
      <w:pPr>
        <w:tabs>
          <w:tab w:val="center" w:pos="0"/>
        </w:tabs>
        <w:ind w:right="227"/>
        <w:jc w:val="both"/>
        <w:rPr>
          <w:rFonts w:ascii="Arial" w:hAnsi="Arial" w:cs="Arial"/>
        </w:rPr>
      </w:pPr>
    </w:p>
    <w:p w14:paraId="56C014DB" w14:textId="77777777" w:rsidR="000737C6" w:rsidRPr="00A90074" w:rsidRDefault="000737C6" w:rsidP="0063242C">
      <w:pPr>
        <w:tabs>
          <w:tab w:val="center" w:pos="0"/>
        </w:tabs>
        <w:ind w:left="709" w:right="227"/>
        <w:jc w:val="both"/>
        <w:rPr>
          <w:rFonts w:ascii="Arial" w:hAnsi="Arial" w:cs="Arial"/>
        </w:rPr>
      </w:pPr>
    </w:p>
    <w:p w14:paraId="21ED092D" w14:textId="77777777" w:rsidR="000737C6" w:rsidRPr="00A90074" w:rsidRDefault="000737C6" w:rsidP="0063242C">
      <w:pPr>
        <w:tabs>
          <w:tab w:val="center" w:pos="0"/>
        </w:tabs>
        <w:ind w:left="709" w:right="227"/>
        <w:jc w:val="both"/>
        <w:rPr>
          <w:rFonts w:ascii="Arial" w:hAnsi="Arial" w:cs="Arial"/>
        </w:rPr>
      </w:pPr>
    </w:p>
    <w:p w14:paraId="1D85C13E" w14:textId="77777777" w:rsidR="000737C6" w:rsidRPr="00A90074" w:rsidRDefault="000737C6" w:rsidP="0063242C">
      <w:pPr>
        <w:tabs>
          <w:tab w:val="center" w:pos="0"/>
        </w:tabs>
        <w:ind w:left="709" w:right="227"/>
        <w:jc w:val="both"/>
        <w:rPr>
          <w:rFonts w:ascii="Arial" w:hAnsi="Arial" w:cs="Arial"/>
        </w:rPr>
      </w:pPr>
    </w:p>
    <w:p w14:paraId="2F531C59" w14:textId="4A0388F9" w:rsidR="000737C6" w:rsidRPr="00A90074" w:rsidRDefault="000737C6" w:rsidP="0063242C">
      <w:pPr>
        <w:tabs>
          <w:tab w:val="center" w:pos="0"/>
        </w:tabs>
        <w:ind w:left="709" w:right="227"/>
        <w:jc w:val="both"/>
        <w:rPr>
          <w:rFonts w:ascii="Arial" w:hAnsi="Arial" w:cs="Arial"/>
        </w:rPr>
      </w:pPr>
    </w:p>
    <w:p w14:paraId="22735E59" w14:textId="77777777" w:rsidR="000737C6" w:rsidRPr="00A90074" w:rsidRDefault="000737C6" w:rsidP="0063242C">
      <w:pPr>
        <w:tabs>
          <w:tab w:val="center" w:pos="0"/>
        </w:tabs>
        <w:ind w:left="709" w:right="227"/>
        <w:jc w:val="both"/>
        <w:rPr>
          <w:rFonts w:ascii="Arial" w:hAnsi="Arial" w:cs="Arial"/>
        </w:rPr>
      </w:pPr>
    </w:p>
    <w:p w14:paraId="3EF731E8" w14:textId="77777777" w:rsidR="000737C6" w:rsidRPr="00A90074" w:rsidRDefault="000737C6" w:rsidP="0063242C">
      <w:pPr>
        <w:tabs>
          <w:tab w:val="left" w:pos="-1985"/>
          <w:tab w:val="center" w:pos="0"/>
        </w:tabs>
        <w:ind w:left="709" w:right="227"/>
        <w:jc w:val="both"/>
        <w:rPr>
          <w:rFonts w:ascii="Arial" w:hAnsi="Arial" w:cs="Arial"/>
          <w:sz w:val="32"/>
        </w:rPr>
      </w:pPr>
    </w:p>
    <w:p w14:paraId="2C426640" w14:textId="77777777" w:rsidR="000737C6" w:rsidRPr="00A90074" w:rsidRDefault="000737C6" w:rsidP="0063242C">
      <w:pPr>
        <w:tabs>
          <w:tab w:val="center" w:pos="0"/>
          <w:tab w:val="left" w:pos="8505"/>
        </w:tabs>
        <w:ind w:left="709" w:right="227"/>
        <w:jc w:val="both"/>
        <w:rPr>
          <w:rFonts w:ascii="Arial" w:hAnsi="Arial" w:cs="Arial"/>
        </w:rPr>
      </w:pPr>
    </w:p>
    <w:p w14:paraId="0A597E58" w14:textId="77777777" w:rsidR="000737C6" w:rsidRPr="00A90074" w:rsidRDefault="000737C6" w:rsidP="0063242C">
      <w:pPr>
        <w:tabs>
          <w:tab w:val="center" w:pos="0"/>
          <w:tab w:val="left" w:pos="8505"/>
        </w:tabs>
        <w:ind w:left="709" w:right="227"/>
        <w:jc w:val="both"/>
        <w:rPr>
          <w:rFonts w:ascii="Arial" w:hAnsi="Arial" w:cs="Arial"/>
        </w:rPr>
      </w:pPr>
    </w:p>
    <w:p w14:paraId="2650A853" w14:textId="77777777" w:rsidR="000737C6" w:rsidRPr="00A90074" w:rsidRDefault="000737C6" w:rsidP="0063242C">
      <w:pPr>
        <w:tabs>
          <w:tab w:val="center" w:pos="0"/>
        </w:tabs>
        <w:ind w:left="709" w:right="227"/>
        <w:jc w:val="both"/>
        <w:rPr>
          <w:rFonts w:ascii="Arial" w:hAnsi="Arial" w:cs="Arial"/>
        </w:rPr>
      </w:pPr>
    </w:p>
    <w:p w14:paraId="7F562E06" w14:textId="77777777" w:rsidR="000737C6" w:rsidRDefault="000737C6" w:rsidP="00CF08CF">
      <w:pPr>
        <w:tabs>
          <w:tab w:val="center" w:pos="0"/>
        </w:tabs>
        <w:ind w:left="709" w:right="227"/>
        <w:jc w:val="both"/>
        <w:rPr>
          <w:rFonts w:ascii="Arial" w:hAnsi="Arial" w:cs="Arial"/>
        </w:rPr>
      </w:pPr>
    </w:p>
    <w:p w14:paraId="699EE7EF" w14:textId="77777777" w:rsidR="00D36AAC" w:rsidRDefault="00D36AAC" w:rsidP="00CF08CF">
      <w:pPr>
        <w:tabs>
          <w:tab w:val="left" w:pos="8505"/>
        </w:tabs>
        <w:spacing w:before="160"/>
        <w:ind w:left="-567" w:right="-2"/>
        <w:jc w:val="both"/>
        <w:rPr>
          <w:rFonts w:ascii="Arial" w:hAnsi="Arial"/>
        </w:rPr>
      </w:pPr>
    </w:p>
    <w:p w14:paraId="1034A3FA" w14:textId="77777777" w:rsidR="00D36AAC" w:rsidRDefault="00D36AAC" w:rsidP="00CF08CF">
      <w:pPr>
        <w:tabs>
          <w:tab w:val="left" w:pos="8505"/>
        </w:tabs>
        <w:spacing w:before="160"/>
        <w:ind w:left="-567" w:right="-2"/>
        <w:jc w:val="both"/>
        <w:rPr>
          <w:rFonts w:ascii="Arial" w:hAnsi="Arial"/>
        </w:rPr>
      </w:pPr>
    </w:p>
    <w:p w14:paraId="4E8373BA" w14:textId="77777777" w:rsidR="00D36AAC" w:rsidRDefault="00D36AAC" w:rsidP="00CF08CF">
      <w:pPr>
        <w:tabs>
          <w:tab w:val="left" w:pos="8505"/>
        </w:tabs>
        <w:spacing w:before="160"/>
        <w:ind w:left="-567" w:right="-2"/>
        <w:jc w:val="both"/>
        <w:rPr>
          <w:rFonts w:ascii="Arial" w:hAnsi="Arial"/>
        </w:rPr>
      </w:pPr>
    </w:p>
    <w:p w14:paraId="23FB9278" w14:textId="77777777" w:rsidR="00D36AAC" w:rsidRDefault="00D36AAC" w:rsidP="00CF08CF">
      <w:pPr>
        <w:tabs>
          <w:tab w:val="left" w:pos="8505"/>
        </w:tabs>
        <w:spacing w:before="160"/>
        <w:ind w:left="-567" w:right="-2"/>
        <w:jc w:val="both"/>
        <w:rPr>
          <w:rFonts w:ascii="Arial" w:hAnsi="Arial"/>
        </w:rPr>
      </w:pPr>
    </w:p>
    <w:p w14:paraId="052ECEA7" w14:textId="77777777" w:rsidR="000737C6" w:rsidRDefault="000737C6" w:rsidP="00CF08CF">
      <w:pPr>
        <w:tabs>
          <w:tab w:val="left" w:pos="8505"/>
        </w:tabs>
        <w:spacing w:before="160"/>
        <w:ind w:left="-567" w:right="-2"/>
        <w:jc w:val="both"/>
        <w:rPr>
          <w:rFonts w:ascii="Arial" w:hAnsi="Arial"/>
        </w:rPr>
      </w:pPr>
    </w:p>
    <w:p w14:paraId="6FBA93F6" w14:textId="77777777" w:rsidR="000737C6" w:rsidRDefault="000737C6" w:rsidP="00F600E5">
      <w:pPr>
        <w:tabs>
          <w:tab w:val="left" w:pos="8505"/>
        </w:tabs>
        <w:spacing w:before="160"/>
        <w:ind w:left="-567" w:right="-2"/>
        <w:jc w:val="both"/>
        <w:rPr>
          <w:rFonts w:ascii="Arial" w:hAnsi="Arial"/>
        </w:rPr>
      </w:pPr>
    </w:p>
    <w:p w14:paraId="63CB4684" w14:textId="77777777" w:rsidR="00D36AAC" w:rsidRDefault="00D36AAC" w:rsidP="00F600E5">
      <w:pPr>
        <w:tabs>
          <w:tab w:val="center" w:pos="0"/>
        </w:tabs>
        <w:ind w:right="227"/>
        <w:jc w:val="both"/>
        <w:rPr>
          <w:rFonts w:ascii="Arial" w:hAnsi="Arial" w:cs="Arial"/>
        </w:rPr>
      </w:pPr>
    </w:p>
    <w:p w14:paraId="085D236D" w14:textId="77777777" w:rsidR="00F21646" w:rsidRPr="00A90074" w:rsidRDefault="00F21646" w:rsidP="006338D4">
      <w:pPr>
        <w:tabs>
          <w:tab w:val="center" w:pos="0"/>
        </w:tabs>
        <w:ind w:right="227"/>
        <w:jc w:val="both"/>
        <w:rPr>
          <w:rFonts w:ascii="Arial" w:hAnsi="Arial" w:cs="Arial"/>
        </w:rPr>
      </w:pPr>
    </w:p>
    <w:p w14:paraId="7824CE88" w14:textId="77777777" w:rsidR="000737C6" w:rsidRPr="00A90074" w:rsidRDefault="000737C6" w:rsidP="006338D4">
      <w:pPr>
        <w:tabs>
          <w:tab w:val="center" w:pos="0"/>
        </w:tabs>
        <w:ind w:right="227"/>
        <w:jc w:val="both"/>
        <w:rPr>
          <w:rFonts w:ascii="Arial" w:hAnsi="Arial" w:cs="Arial"/>
        </w:rPr>
      </w:pPr>
    </w:p>
    <w:p w14:paraId="3714319D" w14:textId="6D20F688" w:rsidR="001D67F9" w:rsidRDefault="000737C6" w:rsidP="001D67F9">
      <w:pPr>
        <w:tabs>
          <w:tab w:val="center" w:pos="0"/>
        </w:tabs>
        <w:ind w:right="227"/>
        <w:jc w:val="center"/>
        <w:rPr>
          <w:rFonts w:ascii="Arial" w:hAnsi="Arial" w:cs="Arial"/>
          <w:b/>
          <w:sz w:val="50"/>
          <w:szCs w:val="50"/>
          <w:u w:val="single"/>
        </w:rPr>
      </w:pPr>
      <w:r>
        <w:rPr>
          <w:b/>
          <w:bCs/>
          <w:sz w:val="36"/>
          <w:szCs w:val="36"/>
        </w:rPr>
        <w:br w:type="page"/>
      </w:r>
      <w:bookmarkEnd w:id="0"/>
      <w:bookmarkEnd w:id="1"/>
      <w:bookmarkEnd w:id="2"/>
      <w:bookmarkEnd w:id="3"/>
      <w:bookmarkEnd w:id="4"/>
    </w:p>
    <w:p w14:paraId="03ECF04E" w14:textId="1F555BCF" w:rsidR="00801990" w:rsidRDefault="00801990" w:rsidP="00047752">
      <w:pPr>
        <w:pStyle w:val="TM2"/>
        <w:tabs>
          <w:tab w:val="left" w:pos="8080"/>
          <w:tab w:val="left" w:pos="8505"/>
        </w:tabs>
        <w:jc w:val="both"/>
        <w:rPr>
          <w:rFonts w:ascii="Arial" w:hAnsi="Arial" w:cs="Arial"/>
          <w:b/>
          <w:sz w:val="50"/>
          <w:szCs w:val="50"/>
          <w:u w:val="single"/>
        </w:rPr>
        <w:sectPr w:rsidR="00801990" w:rsidSect="00047752">
          <w:footerReference w:type="default" r:id="rId12"/>
          <w:footerReference w:type="first" r:id="rId13"/>
          <w:pgSz w:w="11900" w:h="16840"/>
          <w:pgMar w:top="1418" w:right="1835" w:bottom="1418" w:left="1701" w:header="340" w:footer="113" w:gutter="0"/>
          <w:pgNumType w:start="1"/>
          <w:cols w:space="708"/>
          <w:titlePg/>
          <w:docGrid w:linePitch="326"/>
        </w:sectPr>
      </w:pPr>
    </w:p>
    <w:p w14:paraId="33CB84FA" w14:textId="77777777" w:rsidR="00801990" w:rsidRDefault="00801990">
      <w:pPr>
        <w:jc w:val="both"/>
        <w:rPr>
          <w:rFonts w:ascii="Arial" w:hAnsi="Arial" w:cs="Arial"/>
          <w:b/>
          <w:sz w:val="50"/>
          <w:szCs w:val="50"/>
          <w:u w:val="single"/>
        </w:rPr>
      </w:pPr>
    </w:p>
    <w:p w14:paraId="21B93DD8" w14:textId="77777777" w:rsidR="00801990" w:rsidRPr="00801990" w:rsidRDefault="00801990" w:rsidP="00181E5A">
      <w:pPr>
        <w:jc w:val="both"/>
        <w:rPr>
          <w:rFonts w:ascii="Arial" w:hAnsi="Arial" w:cs="Arial"/>
        </w:rPr>
      </w:pPr>
      <w:bookmarkStart w:id="5" w:name="_Toc463250915"/>
      <w:bookmarkStart w:id="6" w:name="_Toc463250911"/>
    </w:p>
    <w:p w14:paraId="5A8644D5" w14:textId="77777777" w:rsidR="001A45AB" w:rsidRPr="001A45AB" w:rsidRDefault="001A45AB" w:rsidP="00A52B7F">
      <w:pPr>
        <w:pStyle w:val="Titre1"/>
        <w:widowControl w:val="0"/>
        <w:numPr>
          <w:ilvl w:val="0"/>
          <w:numId w:val="5"/>
        </w:numPr>
        <w:tabs>
          <w:tab w:val="clear" w:pos="0"/>
          <w:tab w:val="clear" w:pos="1276"/>
        </w:tabs>
        <w:ind w:right="0"/>
        <w:rPr>
          <w:rFonts w:ascii="Arial" w:hAnsi="Arial" w:cs="Arial"/>
          <w:sz w:val="28"/>
          <w:szCs w:val="28"/>
        </w:rPr>
      </w:pPr>
      <w:bookmarkStart w:id="7" w:name="_Toc73456564"/>
      <w:bookmarkEnd w:id="5"/>
      <w:r>
        <w:rPr>
          <w:rFonts w:ascii="Arial" w:hAnsi="Arial" w:cs="Arial"/>
          <w:sz w:val="28"/>
          <w:szCs w:val="28"/>
        </w:rPr>
        <w:t xml:space="preserve">GARANTIES DE </w:t>
      </w:r>
      <w:r w:rsidRPr="001A45AB">
        <w:rPr>
          <w:rFonts w:ascii="Arial" w:hAnsi="Arial" w:cs="Arial"/>
          <w:sz w:val="28"/>
          <w:szCs w:val="28"/>
        </w:rPr>
        <w:t xml:space="preserve">CONFIDENTIALITE DE L'IMPRESSION ET </w:t>
      </w:r>
      <w:r>
        <w:rPr>
          <w:rFonts w:ascii="Arial" w:hAnsi="Arial" w:cs="Arial"/>
          <w:sz w:val="28"/>
          <w:szCs w:val="28"/>
        </w:rPr>
        <w:t xml:space="preserve">DE </w:t>
      </w:r>
      <w:r w:rsidRPr="001A45AB">
        <w:rPr>
          <w:rFonts w:ascii="Arial" w:hAnsi="Arial" w:cs="Arial"/>
          <w:sz w:val="28"/>
          <w:szCs w:val="28"/>
        </w:rPr>
        <w:t>LIVRAISON DES DOCUMENTS</w:t>
      </w:r>
      <w:bookmarkEnd w:id="7"/>
    </w:p>
    <w:p w14:paraId="6C0B9683" w14:textId="77777777" w:rsidR="001A45AB" w:rsidRDefault="001A45AB" w:rsidP="001A45AB">
      <w:pPr>
        <w:rPr>
          <w:rFonts w:ascii="Arial" w:hAnsi="Arial" w:cs="Arial"/>
          <w:sz w:val="22"/>
          <w:szCs w:val="22"/>
        </w:rPr>
      </w:pPr>
    </w:p>
    <w:p w14:paraId="139A1874" w14:textId="77777777" w:rsidR="003F7E4C" w:rsidRPr="003F7E4C" w:rsidRDefault="003F7E4C" w:rsidP="001A45AB">
      <w:pPr>
        <w:rPr>
          <w:rFonts w:ascii="Arial" w:hAnsi="Arial" w:cs="Arial"/>
          <w:sz w:val="22"/>
          <w:szCs w:val="22"/>
        </w:rPr>
      </w:pPr>
    </w:p>
    <w:p w14:paraId="19A8CD2B" w14:textId="77777777" w:rsidR="001A45AB" w:rsidRPr="007718E6" w:rsidRDefault="016CF196" w:rsidP="00A52B7F">
      <w:pPr>
        <w:pStyle w:val="Paragraphedeliste"/>
        <w:numPr>
          <w:ilvl w:val="1"/>
          <w:numId w:val="5"/>
        </w:numPr>
        <w:jc w:val="both"/>
        <w:outlineLvl w:val="1"/>
        <w:rPr>
          <w:rFonts w:ascii="Arial" w:hAnsi="Arial" w:cs="Arial"/>
          <w:b/>
          <w:i/>
          <w:smallCaps/>
          <w:snapToGrid w:val="0"/>
        </w:rPr>
      </w:pPr>
      <w:bookmarkStart w:id="8" w:name="_Toc73456565"/>
      <w:r w:rsidRPr="5C7044C3">
        <w:rPr>
          <w:rFonts w:ascii="Arial" w:hAnsi="Arial" w:cs="Arial"/>
          <w:b/>
          <w:bCs/>
          <w:i/>
          <w:iCs/>
          <w:smallCaps/>
          <w:snapToGrid w:val="0"/>
        </w:rPr>
        <w:t>Garanties de confidentialité de l'impression</w:t>
      </w:r>
      <w:bookmarkEnd w:id="8"/>
    </w:p>
    <w:p w14:paraId="05BDF146" w14:textId="77777777" w:rsidR="003F7E4C" w:rsidRDefault="003F7E4C" w:rsidP="001A45AB">
      <w:pPr>
        <w:rPr>
          <w:rFonts w:ascii="Arial" w:hAnsi="Arial" w:cs="Arial"/>
          <w:sz w:val="22"/>
          <w:szCs w:val="22"/>
        </w:rPr>
      </w:pPr>
    </w:p>
    <w:p w14:paraId="62DDB6DC" w14:textId="77777777" w:rsidR="003F7E4C" w:rsidRPr="003F7E4C" w:rsidRDefault="003F7E4C" w:rsidP="001A45AB">
      <w:pPr>
        <w:rPr>
          <w:rFonts w:ascii="Arial" w:hAnsi="Arial" w:cs="Arial"/>
          <w:sz w:val="22"/>
          <w:szCs w:val="22"/>
        </w:rPr>
      </w:pPr>
    </w:p>
    <w:p w14:paraId="6EBD0B1B" w14:textId="3B09FD6A" w:rsidR="001A45AB" w:rsidRPr="001A45AB" w:rsidRDefault="016CF196" w:rsidP="003F7E4C">
      <w:pPr>
        <w:pStyle w:val="Titre3"/>
        <w:numPr>
          <w:ilvl w:val="2"/>
          <w:numId w:val="5"/>
        </w:numPr>
        <w:tabs>
          <w:tab w:val="clear" w:pos="1276"/>
          <w:tab w:val="left" w:pos="993"/>
        </w:tabs>
        <w:ind w:left="567" w:hanging="283"/>
        <w:rPr>
          <w:rFonts w:ascii="Arial" w:hAnsi="Arial" w:cs="Arial"/>
          <w:b w:val="0"/>
          <w:bCs w:val="0"/>
          <w:sz w:val="22"/>
          <w:szCs w:val="22"/>
        </w:rPr>
      </w:pPr>
      <w:r w:rsidRPr="5C7044C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bookmarkStart w:id="9" w:name="_Toc73456567"/>
      <w:r w:rsidRPr="5C7044C3">
        <w:rPr>
          <w:rFonts w:ascii="Arial" w:hAnsi="Arial" w:cs="Arial"/>
          <w:b w:val="0"/>
          <w:bCs w:val="0"/>
          <w:sz w:val="22"/>
          <w:szCs w:val="22"/>
        </w:rPr>
        <w:t xml:space="preserve">Indiquez les moyens mis en œuvre pour garantir la sécurisation </w:t>
      </w:r>
      <w:r w:rsidR="7036D856" w:rsidRPr="5C7044C3">
        <w:rPr>
          <w:rFonts w:ascii="Arial" w:hAnsi="Arial" w:cs="Arial"/>
          <w:b w:val="0"/>
          <w:bCs w:val="0"/>
          <w:sz w:val="22"/>
          <w:szCs w:val="22"/>
        </w:rPr>
        <w:t xml:space="preserve">et les moyens de contrôle </w:t>
      </w:r>
      <w:r w:rsidRPr="5C7044C3">
        <w:rPr>
          <w:rFonts w:ascii="Arial" w:hAnsi="Arial" w:cs="Arial"/>
          <w:b w:val="0"/>
          <w:bCs w:val="0"/>
          <w:sz w:val="22"/>
          <w:szCs w:val="22"/>
        </w:rPr>
        <w:t xml:space="preserve">de l'accès au site d’impression des sujets </w:t>
      </w:r>
      <w:r w:rsidR="5A35F47F" w:rsidRPr="5C7044C3">
        <w:rPr>
          <w:rFonts w:ascii="Arial" w:hAnsi="Arial" w:cs="Arial"/>
          <w:b w:val="0"/>
          <w:bCs w:val="0"/>
          <w:sz w:val="22"/>
          <w:szCs w:val="22"/>
        </w:rPr>
        <w:t>(protection d’accès, badges, codes, biométrie, etc.)</w:t>
      </w:r>
      <w:r w:rsidRPr="5C7044C3">
        <w:rPr>
          <w:rFonts w:ascii="Arial" w:hAnsi="Arial" w:cs="Arial"/>
          <w:b w:val="0"/>
          <w:bCs w:val="0"/>
          <w:sz w:val="22"/>
          <w:szCs w:val="22"/>
        </w:rPr>
        <w:t>.</w:t>
      </w:r>
      <w:bookmarkEnd w:id="9"/>
    </w:p>
    <w:p w14:paraId="27ACD53E" w14:textId="707C6DEA" w:rsidR="00CF50D4" w:rsidRPr="004724FD" w:rsidRDefault="016CF196" w:rsidP="5C7044C3">
      <w:pPr>
        <w:jc w:val="both"/>
        <w:rPr>
          <w:rFonts w:ascii="Arial" w:hAnsi="Arial" w:cs="Arial"/>
          <w:i/>
          <w:iCs/>
          <w:sz w:val="20"/>
          <w:szCs w:val="20"/>
        </w:rPr>
      </w:pPr>
      <w:r w:rsidRPr="5C7044C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 w:rsidRPr="5C7044C3">
        <w:rPr>
          <w:rFonts w:ascii="Arial" w:hAnsi="Arial" w:cs="Arial"/>
        </w:rPr>
        <w:t>…….</w:t>
      </w:r>
      <w:proofErr w:type="gramEnd"/>
      <w:r w:rsidRPr="5C7044C3">
        <w:rPr>
          <w:rFonts w:ascii="Arial" w:hAnsi="Arial" w:cs="Arial"/>
        </w:rPr>
        <w:t>.…………….………………………………………………………...…………................</w:t>
      </w:r>
      <w:r w:rsidR="0062436C">
        <w:rPr>
          <w:rFonts w:ascii="Arial" w:hAnsi="Arial" w:cs="Arial"/>
        </w:rPr>
        <w:t>.....</w:t>
      </w:r>
      <w:r w:rsidRPr="5C7044C3">
        <w:rPr>
          <w:rFonts w:ascii="Arial" w:hAnsi="Arial" w:cs="Arial"/>
        </w:rPr>
        <w:t>...........</w:t>
      </w:r>
      <w:r w:rsidR="4B42CCC2" w:rsidRPr="5C7044C3">
        <w:rPr>
          <w:rFonts w:ascii="Arial" w:hAnsi="Arial" w:cs="Arial"/>
          <w:i/>
          <w:iCs/>
          <w:sz w:val="20"/>
          <w:szCs w:val="20"/>
        </w:rPr>
        <w:t>(Ajoutez autant de lignes que nécessaire)</w:t>
      </w:r>
    </w:p>
    <w:p w14:paraId="44311593" w14:textId="0616B11B" w:rsidR="004624D4" w:rsidRDefault="004624D4" w:rsidP="5C7044C3">
      <w:pPr>
        <w:rPr>
          <w:rFonts w:ascii="Arial" w:hAnsi="Arial" w:cs="Arial"/>
          <w:sz w:val="22"/>
          <w:szCs w:val="22"/>
        </w:rPr>
      </w:pPr>
    </w:p>
    <w:p w14:paraId="17128C1C" w14:textId="29DE7161" w:rsidR="004624D4" w:rsidRPr="001A45AB" w:rsidRDefault="7036D856" w:rsidP="00CF50D4">
      <w:pPr>
        <w:pStyle w:val="Titre3"/>
        <w:numPr>
          <w:ilvl w:val="2"/>
          <w:numId w:val="5"/>
        </w:numPr>
        <w:tabs>
          <w:tab w:val="clear" w:pos="1276"/>
          <w:tab w:val="left" w:pos="993"/>
        </w:tabs>
        <w:ind w:left="567" w:hanging="283"/>
        <w:rPr>
          <w:rFonts w:ascii="Arial" w:hAnsi="Arial" w:cs="Arial"/>
          <w:b w:val="0"/>
          <w:bCs w:val="0"/>
          <w:sz w:val="22"/>
          <w:szCs w:val="22"/>
        </w:rPr>
      </w:pPr>
      <w:bookmarkStart w:id="10" w:name="_Toc73456570"/>
      <w:r w:rsidRPr="5C7044C3">
        <w:rPr>
          <w:rFonts w:ascii="Arial" w:hAnsi="Arial" w:cs="Arial"/>
          <w:b w:val="0"/>
          <w:bCs w:val="0"/>
          <w:sz w:val="22"/>
          <w:szCs w:val="22"/>
        </w:rPr>
        <w:t>Précisez la procédure mise en place pour la destruction des fichiers numériques des sujets après leur impression.</w:t>
      </w:r>
      <w:bookmarkEnd w:id="10"/>
    </w:p>
    <w:p w14:paraId="3D95D907" w14:textId="77777777" w:rsidR="004624D4" w:rsidRDefault="004624D4" w:rsidP="004624D4">
      <w:pPr>
        <w:jc w:val="both"/>
        <w:rPr>
          <w:rFonts w:ascii="Arial" w:hAnsi="Arial" w:cs="Arial"/>
        </w:rPr>
      </w:pPr>
      <w:r w:rsidRPr="007E67E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.………………………………………………………...……………</w:t>
      </w:r>
    </w:p>
    <w:p w14:paraId="38B3A6A1" w14:textId="77777777" w:rsidR="004624D4" w:rsidRPr="004724FD" w:rsidRDefault="004624D4" w:rsidP="004624D4">
      <w:pPr>
        <w:jc w:val="both"/>
        <w:rPr>
          <w:rFonts w:ascii="Arial" w:hAnsi="Arial" w:cs="Arial"/>
          <w:i/>
          <w:sz w:val="20"/>
          <w:szCs w:val="20"/>
        </w:rPr>
      </w:pPr>
      <w:r w:rsidRPr="004724FD">
        <w:rPr>
          <w:rFonts w:ascii="Arial" w:hAnsi="Arial" w:cs="Arial"/>
          <w:i/>
          <w:sz w:val="20"/>
          <w:szCs w:val="20"/>
        </w:rPr>
        <w:t>(Ajoutez autant de lignes que nécessaire)</w:t>
      </w:r>
    </w:p>
    <w:p w14:paraId="5F0C3418" w14:textId="77777777" w:rsidR="004624D4" w:rsidRDefault="004624D4" w:rsidP="001A45AB">
      <w:pPr>
        <w:rPr>
          <w:rFonts w:ascii="Arial" w:hAnsi="Arial" w:cs="Arial"/>
          <w:sz w:val="22"/>
          <w:szCs w:val="22"/>
        </w:rPr>
      </w:pPr>
    </w:p>
    <w:p w14:paraId="7237731A" w14:textId="77777777" w:rsidR="004624D4" w:rsidRDefault="004624D4" w:rsidP="001A45AB">
      <w:pPr>
        <w:rPr>
          <w:rFonts w:ascii="Arial" w:hAnsi="Arial" w:cs="Arial"/>
          <w:sz w:val="22"/>
          <w:szCs w:val="22"/>
        </w:rPr>
      </w:pPr>
    </w:p>
    <w:p w14:paraId="5447AC59" w14:textId="77777777" w:rsidR="001A45AB" w:rsidRPr="001A45AB" w:rsidRDefault="016CF196" w:rsidP="00CF50D4">
      <w:pPr>
        <w:pStyle w:val="Titre3"/>
        <w:numPr>
          <w:ilvl w:val="2"/>
          <w:numId w:val="5"/>
        </w:numPr>
        <w:tabs>
          <w:tab w:val="clear" w:pos="1276"/>
          <w:tab w:val="left" w:pos="993"/>
        </w:tabs>
        <w:ind w:left="567" w:hanging="283"/>
        <w:rPr>
          <w:rFonts w:ascii="Arial" w:hAnsi="Arial" w:cs="Arial"/>
          <w:b w:val="0"/>
          <w:sz w:val="22"/>
          <w:szCs w:val="22"/>
        </w:rPr>
      </w:pPr>
      <w:bookmarkStart w:id="11" w:name="_Toc73456571"/>
      <w:r w:rsidRPr="5C7044C3">
        <w:rPr>
          <w:rFonts w:ascii="Arial" w:hAnsi="Arial" w:cs="Arial"/>
          <w:b w:val="0"/>
          <w:bCs w:val="0"/>
          <w:sz w:val="22"/>
          <w:szCs w:val="22"/>
        </w:rPr>
        <w:t>Disposez-vous de coffres forts</w:t>
      </w:r>
      <w:r w:rsidR="7036D856" w:rsidRPr="5C7044C3">
        <w:rPr>
          <w:rFonts w:ascii="Arial" w:hAnsi="Arial" w:cs="Arial"/>
          <w:b w:val="0"/>
          <w:bCs w:val="0"/>
          <w:sz w:val="22"/>
          <w:szCs w:val="22"/>
        </w:rPr>
        <w:t xml:space="preserve"> ou d’armoires-fortes fermants à clef</w:t>
      </w:r>
      <w:r w:rsidRPr="5C7044C3">
        <w:rPr>
          <w:rFonts w:ascii="Arial" w:hAnsi="Arial" w:cs="Arial"/>
          <w:b w:val="0"/>
          <w:bCs w:val="0"/>
          <w:sz w:val="22"/>
          <w:szCs w:val="22"/>
        </w:rPr>
        <w:t xml:space="preserve"> pour stocker les originaux et les documents avant livraison ?</w:t>
      </w:r>
      <w:bookmarkEnd w:id="11"/>
    </w:p>
    <w:p w14:paraId="5CABAE91" w14:textId="77777777" w:rsidR="001A45AB" w:rsidRDefault="001A45AB" w:rsidP="001A45AB">
      <w:pPr>
        <w:rPr>
          <w:rFonts w:ascii="Arial" w:hAnsi="Arial" w:cs="Arial"/>
          <w:sz w:val="22"/>
          <w:szCs w:val="22"/>
        </w:rPr>
      </w:pPr>
    </w:p>
    <w:p w14:paraId="4154E185" w14:textId="77777777" w:rsidR="004624D4" w:rsidRPr="000760A5" w:rsidRDefault="004624D4" w:rsidP="004624D4">
      <w:pPr>
        <w:jc w:val="both"/>
        <w:rPr>
          <w:rFonts w:ascii="Arial" w:hAnsi="Arial" w:cs="Arial"/>
          <w:sz w:val="22"/>
          <w:szCs w:val="22"/>
        </w:rPr>
      </w:pPr>
      <w:r w:rsidRPr="000760A5">
        <w:rPr>
          <w:rFonts w:ascii="Arial" w:hAnsi="Arial" w:cs="Arial"/>
          <w:sz w:val="22"/>
          <w:szCs w:val="22"/>
        </w:rPr>
        <w:t>Oui</w:t>
      </w:r>
      <w:r w:rsidRPr="000760A5">
        <w:rPr>
          <w:rFonts w:ascii="Arial" w:hAnsi="Arial" w:cs="Arial"/>
          <w:sz w:val="22"/>
          <w:szCs w:val="22"/>
        </w:rPr>
        <w:tab/>
      </w:r>
      <w:r w:rsidRPr="007147BD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147BD">
        <w:rPr>
          <w:rFonts w:ascii="Arial" w:hAnsi="Arial" w:cs="Arial"/>
          <w:sz w:val="20"/>
          <w:szCs w:val="20"/>
        </w:rPr>
        <w:instrText xml:space="preserve"> FORMCHECKBOX </w:instrText>
      </w:r>
      <w:r w:rsidR="00C43AA7">
        <w:rPr>
          <w:rFonts w:ascii="Arial" w:hAnsi="Arial" w:cs="Arial"/>
          <w:sz w:val="20"/>
          <w:szCs w:val="20"/>
        </w:rPr>
      </w:r>
      <w:r w:rsidR="00C43AA7">
        <w:rPr>
          <w:rFonts w:ascii="Arial" w:hAnsi="Arial" w:cs="Arial"/>
          <w:sz w:val="20"/>
          <w:szCs w:val="20"/>
        </w:rPr>
        <w:fldChar w:fldCharType="separate"/>
      </w:r>
      <w:r w:rsidRPr="007147BD">
        <w:rPr>
          <w:rFonts w:ascii="Arial" w:hAnsi="Arial" w:cs="Arial"/>
          <w:sz w:val="20"/>
          <w:szCs w:val="20"/>
        </w:rPr>
        <w:fldChar w:fldCharType="end"/>
      </w:r>
      <w:r w:rsidRPr="007147BD">
        <w:rPr>
          <w:rFonts w:ascii="Arial" w:hAnsi="Arial" w:cs="Arial"/>
          <w:sz w:val="20"/>
          <w:szCs w:val="20"/>
        </w:rPr>
        <w:t xml:space="preserve"> </w:t>
      </w:r>
      <w:r w:rsidRPr="000760A5">
        <w:rPr>
          <w:rFonts w:ascii="Arial" w:hAnsi="Arial" w:cs="Arial"/>
          <w:sz w:val="22"/>
          <w:szCs w:val="22"/>
        </w:rPr>
        <w:t xml:space="preserve"> </w:t>
      </w:r>
      <w:r w:rsidRPr="000760A5">
        <w:rPr>
          <w:rFonts w:ascii="Arial" w:hAnsi="Arial" w:cs="Arial"/>
          <w:sz w:val="22"/>
          <w:szCs w:val="22"/>
        </w:rPr>
        <w:tab/>
        <w:t>Non</w:t>
      </w:r>
      <w:r w:rsidRPr="000760A5">
        <w:rPr>
          <w:rFonts w:ascii="Arial" w:hAnsi="Arial" w:cs="Arial"/>
          <w:sz w:val="22"/>
          <w:szCs w:val="22"/>
        </w:rPr>
        <w:tab/>
      </w:r>
      <w:r w:rsidRPr="007147BD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147BD">
        <w:rPr>
          <w:rFonts w:ascii="Arial" w:hAnsi="Arial" w:cs="Arial"/>
          <w:sz w:val="20"/>
          <w:szCs w:val="20"/>
        </w:rPr>
        <w:instrText xml:space="preserve"> FORMCHECKBOX </w:instrText>
      </w:r>
      <w:r w:rsidR="00C43AA7">
        <w:rPr>
          <w:rFonts w:ascii="Arial" w:hAnsi="Arial" w:cs="Arial"/>
          <w:sz w:val="20"/>
          <w:szCs w:val="20"/>
        </w:rPr>
      </w:r>
      <w:r w:rsidR="00C43AA7">
        <w:rPr>
          <w:rFonts w:ascii="Arial" w:hAnsi="Arial" w:cs="Arial"/>
          <w:sz w:val="20"/>
          <w:szCs w:val="20"/>
        </w:rPr>
        <w:fldChar w:fldCharType="separate"/>
      </w:r>
      <w:r w:rsidRPr="007147BD">
        <w:rPr>
          <w:rFonts w:ascii="Arial" w:hAnsi="Arial" w:cs="Arial"/>
          <w:sz w:val="20"/>
          <w:szCs w:val="20"/>
        </w:rPr>
        <w:fldChar w:fldCharType="end"/>
      </w:r>
    </w:p>
    <w:p w14:paraId="705C73EB" w14:textId="77777777" w:rsidR="001A45AB" w:rsidRDefault="001A45AB" w:rsidP="001A45AB">
      <w:pPr>
        <w:rPr>
          <w:rFonts w:ascii="Arial" w:hAnsi="Arial" w:cs="Arial"/>
          <w:sz w:val="22"/>
          <w:szCs w:val="22"/>
        </w:rPr>
      </w:pPr>
    </w:p>
    <w:p w14:paraId="6A5C7E6D" w14:textId="77777777" w:rsidR="001A45AB" w:rsidRPr="001A45AB" w:rsidRDefault="7036D856" w:rsidP="00CF50D4">
      <w:pPr>
        <w:pStyle w:val="Titre3"/>
        <w:numPr>
          <w:ilvl w:val="2"/>
          <w:numId w:val="5"/>
        </w:numPr>
        <w:tabs>
          <w:tab w:val="clear" w:pos="1276"/>
          <w:tab w:val="left" w:pos="993"/>
        </w:tabs>
        <w:ind w:left="567" w:hanging="283"/>
        <w:rPr>
          <w:rFonts w:ascii="Arial" w:hAnsi="Arial" w:cs="Arial"/>
          <w:b w:val="0"/>
          <w:sz w:val="22"/>
          <w:szCs w:val="22"/>
        </w:rPr>
      </w:pPr>
      <w:bookmarkStart w:id="12" w:name="_Toc73456572"/>
      <w:r w:rsidRPr="5C7044C3">
        <w:rPr>
          <w:rFonts w:ascii="Arial" w:hAnsi="Arial" w:cs="Arial"/>
          <w:b w:val="0"/>
          <w:bCs w:val="0"/>
          <w:sz w:val="22"/>
          <w:szCs w:val="22"/>
        </w:rPr>
        <w:t>Plus généralement, i</w:t>
      </w:r>
      <w:r w:rsidR="016CF196" w:rsidRPr="5C7044C3">
        <w:rPr>
          <w:rFonts w:ascii="Arial" w:hAnsi="Arial" w:cs="Arial"/>
          <w:b w:val="0"/>
          <w:bCs w:val="0"/>
          <w:sz w:val="22"/>
          <w:szCs w:val="22"/>
        </w:rPr>
        <w:t>ndiquez les moyens mis en œuvre pour garantir la sécurisation du stockage des documents.</w:t>
      </w:r>
      <w:bookmarkEnd w:id="12"/>
    </w:p>
    <w:p w14:paraId="796B06BE" w14:textId="77777777" w:rsidR="001A45AB" w:rsidRDefault="001A45AB" w:rsidP="001A45AB">
      <w:pPr>
        <w:rPr>
          <w:rFonts w:ascii="Arial" w:hAnsi="Arial" w:cs="Arial"/>
          <w:sz w:val="22"/>
          <w:szCs w:val="22"/>
        </w:rPr>
      </w:pPr>
    </w:p>
    <w:p w14:paraId="19EE9D7D" w14:textId="77777777" w:rsidR="001A45AB" w:rsidRPr="004724FD" w:rsidRDefault="001A45AB" w:rsidP="001A45AB">
      <w:pPr>
        <w:jc w:val="both"/>
        <w:rPr>
          <w:rFonts w:ascii="Arial" w:hAnsi="Arial" w:cs="Arial"/>
          <w:i/>
          <w:sz w:val="20"/>
          <w:szCs w:val="20"/>
        </w:rPr>
      </w:pPr>
      <w:r w:rsidRPr="004724FD">
        <w:rPr>
          <w:rFonts w:ascii="Arial" w:hAnsi="Arial" w:cs="Arial"/>
          <w:i/>
          <w:sz w:val="20"/>
          <w:szCs w:val="20"/>
        </w:rPr>
        <w:t>Précisions (si nécessaire)</w:t>
      </w:r>
    </w:p>
    <w:p w14:paraId="721C7EA0" w14:textId="77777777" w:rsidR="001A45AB" w:rsidRDefault="001A45AB" w:rsidP="001A45AB">
      <w:pPr>
        <w:jc w:val="both"/>
        <w:rPr>
          <w:rFonts w:ascii="Arial" w:hAnsi="Arial" w:cs="Arial"/>
        </w:rPr>
      </w:pPr>
      <w:r w:rsidRPr="007E67E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.………………………………………………………...……………</w:t>
      </w:r>
    </w:p>
    <w:p w14:paraId="4A32C57F" w14:textId="77777777" w:rsidR="001A45AB" w:rsidRPr="004724FD" w:rsidRDefault="001A45AB" w:rsidP="001A45AB">
      <w:pPr>
        <w:jc w:val="both"/>
        <w:rPr>
          <w:rFonts w:ascii="Arial" w:hAnsi="Arial" w:cs="Arial"/>
          <w:i/>
          <w:sz w:val="20"/>
          <w:szCs w:val="20"/>
        </w:rPr>
      </w:pPr>
      <w:r w:rsidRPr="004724FD">
        <w:rPr>
          <w:rFonts w:ascii="Arial" w:hAnsi="Arial" w:cs="Arial"/>
          <w:i/>
          <w:sz w:val="20"/>
          <w:szCs w:val="20"/>
        </w:rPr>
        <w:t>(Ajoutez autant de lignes que nécessaire)</w:t>
      </w:r>
    </w:p>
    <w:p w14:paraId="18CF7F44" w14:textId="77777777" w:rsidR="001A45AB" w:rsidRPr="00A52B7F" w:rsidRDefault="001A45AB" w:rsidP="001A45AB">
      <w:pPr>
        <w:rPr>
          <w:rFonts w:ascii="Arial" w:hAnsi="Arial" w:cs="Arial"/>
          <w:sz w:val="22"/>
          <w:szCs w:val="22"/>
        </w:rPr>
      </w:pPr>
    </w:p>
    <w:p w14:paraId="6B521D48" w14:textId="77777777" w:rsidR="00A52B7F" w:rsidRPr="00A52B7F" w:rsidRDefault="00A52B7F" w:rsidP="00A52B7F">
      <w:pPr>
        <w:rPr>
          <w:rFonts w:ascii="Arial" w:hAnsi="Arial" w:cs="Arial"/>
          <w:sz w:val="22"/>
          <w:szCs w:val="22"/>
        </w:rPr>
      </w:pPr>
    </w:p>
    <w:p w14:paraId="483A3B3B" w14:textId="77777777" w:rsidR="00A52B7F" w:rsidRPr="00A52B7F" w:rsidRDefault="27123934" w:rsidP="00CF50D4">
      <w:pPr>
        <w:pStyle w:val="Titre3"/>
        <w:numPr>
          <w:ilvl w:val="2"/>
          <w:numId w:val="5"/>
        </w:numPr>
        <w:tabs>
          <w:tab w:val="clear" w:pos="1276"/>
          <w:tab w:val="left" w:pos="993"/>
        </w:tabs>
        <w:ind w:left="567" w:hanging="283"/>
        <w:rPr>
          <w:rFonts w:ascii="Arial" w:hAnsi="Arial" w:cs="Arial"/>
          <w:b w:val="0"/>
          <w:sz w:val="22"/>
          <w:szCs w:val="22"/>
        </w:rPr>
      </w:pPr>
      <w:bookmarkStart w:id="13" w:name="_Toc73456573"/>
      <w:r w:rsidRPr="5C7044C3">
        <w:rPr>
          <w:rFonts w:ascii="Arial" w:hAnsi="Arial" w:cs="Arial"/>
          <w:b w:val="0"/>
          <w:bCs w:val="0"/>
          <w:sz w:val="22"/>
          <w:szCs w:val="22"/>
        </w:rPr>
        <w:t>Disposez-vous de certifications ou habilitations officielles à traiter des documents confidentiels (ou en cours d’obtention)</w:t>
      </w:r>
      <w:r w:rsidR="6E626717" w:rsidRPr="5C7044C3">
        <w:rPr>
          <w:rFonts w:ascii="Arial" w:hAnsi="Arial" w:cs="Arial"/>
          <w:b w:val="0"/>
          <w:bCs w:val="0"/>
          <w:sz w:val="22"/>
          <w:szCs w:val="22"/>
        </w:rPr>
        <w:t> ?</w:t>
      </w:r>
      <w:bookmarkEnd w:id="13"/>
    </w:p>
    <w:p w14:paraId="7CFF2BCF" w14:textId="77777777" w:rsidR="00A52B7F" w:rsidRDefault="00A52B7F" w:rsidP="00A52B7F">
      <w:pPr>
        <w:jc w:val="both"/>
        <w:rPr>
          <w:rFonts w:ascii="Arial" w:hAnsi="Arial" w:cs="Arial"/>
          <w:sz w:val="22"/>
          <w:szCs w:val="22"/>
        </w:rPr>
      </w:pPr>
    </w:p>
    <w:p w14:paraId="64409B2F" w14:textId="77777777" w:rsidR="00A52B7F" w:rsidRPr="000760A5" w:rsidRDefault="00A52B7F" w:rsidP="00A52B7F">
      <w:pPr>
        <w:jc w:val="both"/>
        <w:rPr>
          <w:rFonts w:ascii="Arial" w:hAnsi="Arial" w:cs="Arial"/>
          <w:sz w:val="22"/>
          <w:szCs w:val="22"/>
        </w:rPr>
      </w:pPr>
      <w:r w:rsidRPr="000760A5">
        <w:rPr>
          <w:rFonts w:ascii="Arial" w:hAnsi="Arial" w:cs="Arial"/>
          <w:sz w:val="22"/>
          <w:szCs w:val="22"/>
        </w:rPr>
        <w:t>Oui</w:t>
      </w:r>
      <w:r w:rsidRPr="000760A5">
        <w:rPr>
          <w:rFonts w:ascii="Arial" w:hAnsi="Arial" w:cs="Arial"/>
          <w:sz w:val="22"/>
          <w:szCs w:val="22"/>
        </w:rPr>
        <w:tab/>
      </w:r>
      <w:r w:rsidRPr="007147BD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147BD">
        <w:rPr>
          <w:rFonts w:ascii="Arial" w:hAnsi="Arial" w:cs="Arial"/>
          <w:sz w:val="20"/>
          <w:szCs w:val="20"/>
        </w:rPr>
        <w:instrText xml:space="preserve"> FORMCHECKBOX </w:instrText>
      </w:r>
      <w:r w:rsidR="00C43AA7">
        <w:rPr>
          <w:rFonts w:ascii="Arial" w:hAnsi="Arial" w:cs="Arial"/>
          <w:sz w:val="20"/>
          <w:szCs w:val="20"/>
        </w:rPr>
      </w:r>
      <w:r w:rsidR="00C43AA7">
        <w:rPr>
          <w:rFonts w:ascii="Arial" w:hAnsi="Arial" w:cs="Arial"/>
          <w:sz w:val="20"/>
          <w:szCs w:val="20"/>
        </w:rPr>
        <w:fldChar w:fldCharType="separate"/>
      </w:r>
      <w:r w:rsidRPr="007147BD">
        <w:rPr>
          <w:rFonts w:ascii="Arial" w:hAnsi="Arial" w:cs="Arial"/>
          <w:sz w:val="20"/>
          <w:szCs w:val="20"/>
        </w:rPr>
        <w:fldChar w:fldCharType="end"/>
      </w:r>
      <w:r w:rsidRPr="007147BD">
        <w:rPr>
          <w:rFonts w:ascii="Arial" w:hAnsi="Arial" w:cs="Arial"/>
          <w:sz w:val="20"/>
          <w:szCs w:val="20"/>
        </w:rPr>
        <w:t xml:space="preserve"> </w:t>
      </w:r>
      <w:r w:rsidRPr="000760A5">
        <w:rPr>
          <w:rFonts w:ascii="Arial" w:hAnsi="Arial" w:cs="Arial"/>
          <w:sz w:val="22"/>
          <w:szCs w:val="22"/>
        </w:rPr>
        <w:t xml:space="preserve"> </w:t>
      </w:r>
      <w:r w:rsidRPr="000760A5">
        <w:rPr>
          <w:rFonts w:ascii="Arial" w:hAnsi="Arial" w:cs="Arial"/>
          <w:sz w:val="22"/>
          <w:szCs w:val="22"/>
        </w:rPr>
        <w:tab/>
        <w:t>Non</w:t>
      </w:r>
      <w:r w:rsidRPr="000760A5">
        <w:rPr>
          <w:rFonts w:ascii="Arial" w:hAnsi="Arial" w:cs="Arial"/>
          <w:sz w:val="22"/>
          <w:szCs w:val="22"/>
        </w:rPr>
        <w:tab/>
      </w:r>
      <w:r w:rsidRPr="007147BD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147BD">
        <w:rPr>
          <w:rFonts w:ascii="Arial" w:hAnsi="Arial" w:cs="Arial"/>
          <w:sz w:val="20"/>
          <w:szCs w:val="20"/>
        </w:rPr>
        <w:instrText xml:space="preserve"> FORMCHECKBOX </w:instrText>
      </w:r>
      <w:r w:rsidR="00C43AA7">
        <w:rPr>
          <w:rFonts w:ascii="Arial" w:hAnsi="Arial" w:cs="Arial"/>
          <w:sz w:val="20"/>
          <w:szCs w:val="20"/>
        </w:rPr>
      </w:r>
      <w:r w:rsidR="00C43AA7">
        <w:rPr>
          <w:rFonts w:ascii="Arial" w:hAnsi="Arial" w:cs="Arial"/>
          <w:sz w:val="20"/>
          <w:szCs w:val="20"/>
        </w:rPr>
        <w:fldChar w:fldCharType="separate"/>
      </w:r>
      <w:r w:rsidRPr="007147BD">
        <w:rPr>
          <w:rFonts w:ascii="Arial" w:hAnsi="Arial" w:cs="Arial"/>
          <w:sz w:val="20"/>
          <w:szCs w:val="20"/>
        </w:rPr>
        <w:fldChar w:fldCharType="end"/>
      </w:r>
    </w:p>
    <w:p w14:paraId="1D8E4500" w14:textId="77777777" w:rsidR="00A52B7F" w:rsidRPr="000760A5" w:rsidRDefault="00A52B7F" w:rsidP="00A52B7F">
      <w:pPr>
        <w:jc w:val="both"/>
        <w:rPr>
          <w:rFonts w:ascii="Arial" w:hAnsi="Arial" w:cs="Arial"/>
          <w:sz w:val="22"/>
          <w:szCs w:val="22"/>
        </w:rPr>
      </w:pPr>
    </w:p>
    <w:p w14:paraId="75F9CC31" w14:textId="77777777" w:rsidR="00A52B7F" w:rsidRPr="000760A5" w:rsidRDefault="00A52B7F" w:rsidP="00A52B7F">
      <w:pPr>
        <w:jc w:val="both"/>
        <w:rPr>
          <w:rFonts w:ascii="Arial" w:hAnsi="Arial" w:cs="Arial"/>
          <w:sz w:val="22"/>
          <w:szCs w:val="22"/>
        </w:rPr>
      </w:pPr>
      <w:r w:rsidRPr="000760A5">
        <w:rPr>
          <w:rFonts w:ascii="Arial" w:hAnsi="Arial" w:cs="Arial"/>
          <w:sz w:val="22"/>
          <w:szCs w:val="22"/>
        </w:rPr>
        <w:t xml:space="preserve">Indiquez les certifications obtenues (ou en cours d’obtention) </w:t>
      </w:r>
      <w:r>
        <w:rPr>
          <w:rFonts w:ascii="Arial" w:hAnsi="Arial" w:cs="Arial"/>
          <w:sz w:val="22"/>
          <w:szCs w:val="22"/>
        </w:rPr>
        <w:t>en la matière :</w:t>
      </w:r>
    </w:p>
    <w:p w14:paraId="0B1B60AD" w14:textId="77777777" w:rsidR="00A52B7F" w:rsidRPr="000760A5" w:rsidRDefault="00A52B7F" w:rsidP="00A52B7F">
      <w:pPr>
        <w:jc w:val="both"/>
        <w:rPr>
          <w:rFonts w:ascii="Arial" w:hAnsi="Arial" w:cs="Arial"/>
          <w:sz w:val="22"/>
          <w:szCs w:val="22"/>
        </w:rPr>
      </w:pPr>
      <w:r w:rsidRPr="000760A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34587D7A" w14:textId="77777777" w:rsidR="00A52B7F" w:rsidRPr="00DE358C" w:rsidRDefault="00A52B7F" w:rsidP="00A52B7F">
      <w:pPr>
        <w:jc w:val="both"/>
        <w:rPr>
          <w:rFonts w:ascii="Arial" w:hAnsi="Arial" w:cs="Arial"/>
          <w:i/>
          <w:sz w:val="20"/>
          <w:szCs w:val="20"/>
        </w:rPr>
      </w:pPr>
      <w:r w:rsidRPr="00DE358C">
        <w:rPr>
          <w:rFonts w:ascii="Arial" w:hAnsi="Arial" w:cs="Arial"/>
          <w:i/>
          <w:sz w:val="20"/>
          <w:szCs w:val="20"/>
        </w:rPr>
        <w:t>(Ajoutez autant de lignes que nécessaire et joignez l’attestation de de certification)</w:t>
      </w:r>
    </w:p>
    <w:p w14:paraId="41D286BD" w14:textId="77777777" w:rsidR="00A52B7F" w:rsidRPr="000760A5" w:rsidRDefault="00A52B7F" w:rsidP="00A52B7F">
      <w:pPr>
        <w:jc w:val="both"/>
        <w:rPr>
          <w:rFonts w:ascii="Arial" w:hAnsi="Arial" w:cs="Arial"/>
          <w:sz w:val="22"/>
          <w:szCs w:val="22"/>
        </w:rPr>
      </w:pPr>
    </w:p>
    <w:p w14:paraId="4487DD32" w14:textId="77777777" w:rsidR="00A52B7F" w:rsidRPr="000760A5" w:rsidRDefault="00A52B7F" w:rsidP="00A52B7F">
      <w:pPr>
        <w:jc w:val="both"/>
        <w:rPr>
          <w:rFonts w:ascii="Arial" w:hAnsi="Arial" w:cs="Arial"/>
          <w:sz w:val="22"/>
          <w:szCs w:val="22"/>
        </w:rPr>
      </w:pPr>
      <w:r w:rsidRPr="000760A5">
        <w:rPr>
          <w:rFonts w:ascii="Arial" w:hAnsi="Arial" w:cs="Arial"/>
          <w:sz w:val="22"/>
          <w:szCs w:val="22"/>
        </w:rPr>
        <w:t xml:space="preserve">Indiquez les </w:t>
      </w:r>
      <w:r>
        <w:rPr>
          <w:rFonts w:ascii="Arial" w:hAnsi="Arial" w:cs="Arial"/>
          <w:sz w:val="22"/>
          <w:szCs w:val="22"/>
        </w:rPr>
        <w:t>habilitations</w:t>
      </w:r>
      <w:r w:rsidRPr="000760A5">
        <w:rPr>
          <w:rFonts w:ascii="Arial" w:hAnsi="Arial" w:cs="Arial"/>
          <w:sz w:val="22"/>
          <w:szCs w:val="22"/>
        </w:rPr>
        <w:t xml:space="preserve"> obtenues (ou en cours d’obtention) </w:t>
      </w:r>
      <w:r>
        <w:rPr>
          <w:rFonts w:ascii="Arial" w:hAnsi="Arial" w:cs="Arial"/>
          <w:sz w:val="22"/>
          <w:szCs w:val="22"/>
        </w:rPr>
        <w:t>en la matière :</w:t>
      </w:r>
    </w:p>
    <w:p w14:paraId="2B3DAD85" w14:textId="77777777" w:rsidR="00A52B7F" w:rsidRPr="000760A5" w:rsidRDefault="00A52B7F" w:rsidP="00A52B7F">
      <w:pPr>
        <w:jc w:val="both"/>
        <w:rPr>
          <w:rFonts w:ascii="Arial" w:hAnsi="Arial" w:cs="Arial"/>
          <w:sz w:val="22"/>
          <w:szCs w:val="22"/>
        </w:rPr>
      </w:pPr>
      <w:r w:rsidRPr="000760A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</w:t>
      </w:r>
    </w:p>
    <w:p w14:paraId="78367F6F" w14:textId="77777777" w:rsidR="00A52B7F" w:rsidRPr="00DE358C" w:rsidRDefault="00A52B7F" w:rsidP="00A52B7F">
      <w:pPr>
        <w:jc w:val="both"/>
        <w:rPr>
          <w:rFonts w:ascii="Arial" w:hAnsi="Arial" w:cs="Arial"/>
          <w:i/>
          <w:sz w:val="20"/>
          <w:szCs w:val="20"/>
        </w:rPr>
      </w:pPr>
      <w:r w:rsidRPr="00DE358C">
        <w:rPr>
          <w:rFonts w:ascii="Arial" w:hAnsi="Arial" w:cs="Arial"/>
          <w:i/>
          <w:sz w:val="20"/>
          <w:szCs w:val="20"/>
        </w:rPr>
        <w:t>(Ajoutez autant de lignes que nécessaire et joignez l’attestation de de certification)</w:t>
      </w:r>
    </w:p>
    <w:p w14:paraId="5DC3C766" w14:textId="77777777" w:rsidR="004624D4" w:rsidRDefault="004624D4" w:rsidP="001A45AB">
      <w:pPr>
        <w:rPr>
          <w:rFonts w:ascii="Arial" w:hAnsi="Arial" w:cs="Arial"/>
          <w:sz w:val="22"/>
          <w:szCs w:val="22"/>
        </w:rPr>
      </w:pPr>
    </w:p>
    <w:p w14:paraId="0B3A5DBB" w14:textId="0D58A142" w:rsidR="5C7044C3" w:rsidRDefault="5C7044C3" w:rsidP="5C7044C3">
      <w:pPr>
        <w:rPr>
          <w:rFonts w:ascii="Arial" w:hAnsi="Arial" w:cs="Arial"/>
          <w:sz w:val="22"/>
          <w:szCs w:val="22"/>
        </w:rPr>
      </w:pPr>
    </w:p>
    <w:p w14:paraId="1146F1D3" w14:textId="7C5B259F" w:rsidR="5C7044C3" w:rsidRDefault="5C7044C3" w:rsidP="5C7044C3">
      <w:pPr>
        <w:rPr>
          <w:rFonts w:ascii="Arial" w:hAnsi="Arial" w:cs="Arial"/>
          <w:sz w:val="22"/>
          <w:szCs w:val="22"/>
        </w:rPr>
      </w:pPr>
    </w:p>
    <w:p w14:paraId="2C20EFE6" w14:textId="431475D6" w:rsidR="5C7044C3" w:rsidRDefault="5C7044C3" w:rsidP="5C7044C3">
      <w:pPr>
        <w:rPr>
          <w:rFonts w:ascii="Arial" w:hAnsi="Arial" w:cs="Arial"/>
          <w:sz w:val="22"/>
          <w:szCs w:val="22"/>
        </w:rPr>
      </w:pPr>
    </w:p>
    <w:p w14:paraId="5575F43E" w14:textId="63575361" w:rsidR="5C7044C3" w:rsidRDefault="5C7044C3" w:rsidP="5C7044C3">
      <w:pPr>
        <w:rPr>
          <w:rFonts w:ascii="Arial" w:hAnsi="Arial" w:cs="Arial"/>
          <w:sz w:val="22"/>
          <w:szCs w:val="22"/>
        </w:rPr>
      </w:pPr>
    </w:p>
    <w:p w14:paraId="3AC57A7B" w14:textId="77777777" w:rsidR="004624D4" w:rsidRDefault="004624D4" w:rsidP="001A45AB">
      <w:pPr>
        <w:rPr>
          <w:rFonts w:ascii="Arial" w:hAnsi="Arial" w:cs="Arial"/>
          <w:sz w:val="22"/>
          <w:szCs w:val="22"/>
        </w:rPr>
      </w:pPr>
    </w:p>
    <w:p w14:paraId="44F8A623" w14:textId="77777777" w:rsidR="001A45AB" w:rsidRPr="007718E6" w:rsidRDefault="001A45AB" w:rsidP="00CF50D4">
      <w:pPr>
        <w:pStyle w:val="Paragraphedeliste"/>
        <w:numPr>
          <w:ilvl w:val="1"/>
          <w:numId w:val="5"/>
        </w:numPr>
        <w:jc w:val="both"/>
        <w:outlineLvl w:val="1"/>
        <w:rPr>
          <w:rFonts w:ascii="Arial" w:hAnsi="Arial" w:cs="Arial"/>
          <w:b/>
          <w:i/>
          <w:smallCaps/>
          <w:snapToGrid w:val="0"/>
        </w:rPr>
      </w:pPr>
      <w:bookmarkStart w:id="14" w:name="_Toc73456574"/>
      <w:r>
        <w:rPr>
          <w:rFonts w:ascii="Arial" w:hAnsi="Arial" w:cs="Arial"/>
          <w:b/>
          <w:i/>
          <w:smallCaps/>
          <w:snapToGrid w:val="0"/>
        </w:rPr>
        <w:t xml:space="preserve">Garanties </w:t>
      </w:r>
      <w:r w:rsidRPr="001A45AB">
        <w:rPr>
          <w:rFonts w:ascii="Arial" w:hAnsi="Arial" w:cs="Arial"/>
          <w:b/>
          <w:i/>
          <w:smallCaps/>
          <w:snapToGrid w:val="0"/>
        </w:rPr>
        <w:t xml:space="preserve">de confidentialité de </w:t>
      </w:r>
      <w:r>
        <w:rPr>
          <w:rFonts w:ascii="Arial" w:hAnsi="Arial" w:cs="Arial"/>
          <w:b/>
          <w:i/>
          <w:smallCaps/>
          <w:snapToGrid w:val="0"/>
        </w:rPr>
        <w:t>la livraison</w:t>
      </w:r>
      <w:bookmarkEnd w:id="14"/>
    </w:p>
    <w:p w14:paraId="120A644F" w14:textId="77777777" w:rsidR="001A45AB" w:rsidRDefault="001A45AB" w:rsidP="001A45AB">
      <w:pPr>
        <w:rPr>
          <w:rFonts w:ascii="Arial" w:hAnsi="Arial" w:cs="Arial"/>
          <w:sz w:val="22"/>
          <w:szCs w:val="22"/>
        </w:rPr>
      </w:pPr>
    </w:p>
    <w:p w14:paraId="33B6EB23" w14:textId="77777777" w:rsidR="008442C9" w:rsidRPr="00043393" w:rsidRDefault="008442C9" w:rsidP="001A45AB">
      <w:pPr>
        <w:rPr>
          <w:rFonts w:ascii="Arial" w:hAnsi="Arial" w:cs="Arial"/>
          <w:sz w:val="22"/>
          <w:szCs w:val="22"/>
        </w:rPr>
      </w:pPr>
    </w:p>
    <w:p w14:paraId="0B677FA6" w14:textId="77777777" w:rsidR="008442C9" w:rsidRPr="008442C9" w:rsidRDefault="02C6AA40" w:rsidP="00FC117C">
      <w:pPr>
        <w:pStyle w:val="Paragraphedeliste"/>
        <w:numPr>
          <w:ilvl w:val="2"/>
          <w:numId w:val="25"/>
        </w:numPr>
        <w:jc w:val="both"/>
        <w:outlineLvl w:val="2"/>
        <w:rPr>
          <w:rFonts w:ascii="Arial" w:hAnsi="Arial" w:cs="Arial"/>
          <w:sz w:val="22"/>
          <w:szCs w:val="22"/>
        </w:rPr>
      </w:pPr>
      <w:bookmarkStart w:id="15" w:name="_Toc73456575"/>
      <w:r w:rsidRPr="5C7044C3">
        <w:rPr>
          <w:rFonts w:ascii="Arial" w:hAnsi="Arial" w:cs="Arial"/>
          <w:sz w:val="22"/>
          <w:szCs w:val="22"/>
        </w:rPr>
        <w:t>Indiquez les moyens mis en œuvre ainsi que le type de conditionnement envisagés pour garantir la sécurisation du conditionnement des sujets de concours.</w:t>
      </w:r>
      <w:bookmarkEnd w:id="15"/>
    </w:p>
    <w:p w14:paraId="1C98C64B" w14:textId="77777777" w:rsidR="008442C9" w:rsidRPr="008442C9" w:rsidRDefault="008442C9" w:rsidP="008442C9">
      <w:pPr>
        <w:rPr>
          <w:rFonts w:ascii="Arial" w:hAnsi="Arial" w:cs="Arial"/>
          <w:sz w:val="22"/>
          <w:szCs w:val="22"/>
        </w:rPr>
      </w:pPr>
      <w:r w:rsidRPr="008442C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.………………………………………………………...……………</w:t>
      </w:r>
    </w:p>
    <w:p w14:paraId="2BFBED8F" w14:textId="77777777" w:rsidR="001A45AB" w:rsidRDefault="008442C9" w:rsidP="008442C9">
      <w:pPr>
        <w:rPr>
          <w:rFonts w:ascii="Arial" w:hAnsi="Arial" w:cs="Arial"/>
          <w:sz w:val="22"/>
          <w:szCs w:val="22"/>
        </w:rPr>
      </w:pPr>
      <w:r w:rsidRPr="008442C9">
        <w:rPr>
          <w:rFonts w:ascii="Arial" w:hAnsi="Arial" w:cs="Arial"/>
          <w:sz w:val="22"/>
          <w:szCs w:val="22"/>
        </w:rPr>
        <w:t>(Ajoutez autant de lignes que nécessaire)</w:t>
      </w:r>
    </w:p>
    <w:p w14:paraId="7AD55745" w14:textId="77777777" w:rsidR="00043393" w:rsidRDefault="00043393" w:rsidP="001A45AB">
      <w:pPr>
        <w:rPr>
          <w:rFonts w:ascii="Arial" w:hAnsi="Arial" w:cs="Arial"/>
          <w:sz w:val="22"/>
          <w:szCs w:val="22"/>
        </w:rPr>
      </w:pPr>
    </w:p>
    <w:p w14:paraId="6581E77A" w14:textId="77777777" w:rsidR="008442C9" w:rsidRDefault="008442C9" w:rsidP="001A45AB">
      <w:pPr>
        <w:rPr>
          <w:rFonts w:ascii="Arial" w:hAnsi="Arial" w:cs="Arial"/>
          <w:sz w:val="22"/>
          <w:szCs w:val="22"/>
        </w:rPr>
      </w:pPr>
    </w:p>
    <w:p w14:paraId="439A2570" w14:textId="1BC566E7" w:rsidR="008442C9" w:rsidRPr="008442C9" w:rsidRDefault="02C6AA40" w:rsidP="5C7044C3">
      <w:pPr>
        <w:ind w:left="360"/>
        <w:jc w:val="both"/>
        <w:outlineLvl w:val="2"/>
        <w:rPr>
          <w:rFonts w:ascii="Arial" w:hAnsi="Arial" w:cs="Arial"/>
          <w:sz w:val="22"/>
          <w:szCs w:val="22"/>
        </w:rPr>
      </w:pPr>
      <w:bookmarkStart w:id="16" w:name="_Toc73456576"/>
      <w:r w:rsidRPr="5C7044C3">
        <w:rPr>
          <w:rFonts w:ascii="Arial" w:hAnsi="Arial" w:cs="Arial"/>
          <w:sz w:val="22"/>
          <w:szCs w:val="22"/>
        </w:rPr>
        <w:t>1.2.2</w:t>
      </w:r>
      <w:r w:rsidR="008442C9">
        <w:tab/>
      </w:r>
      <w:r w:rsidRPr="5C7044C3">
        <w:rPr>
          <w:rFonts w:ascii="Arial" w:hAnsi="Arial" w:cs="Arial"/>
          <w:sz w:val="22"/>
          <w:szCs w:val="22"/>
        </w:rPr>
        <w:t>Indiquez les moyens mis en œuvre envisagés pour garantir la sécurisation de la livraison des sujets.</w:t>
      </w:r>
      <w:bookmarkEnd w:id="16"/>
    </w:p>
    <w:p w14:paraId="0B9B05AB" w14:textId="77777777" w:rsidR="008442C9" w:rsidRPr="008442C9" w:rsidRDefault="008442C9" w:rsidP="008442C9">
      <w:pPr>
        <w:rPr>
          <w:rFonts w:ascii="Arial" w:hAnsi="Arial" w:cs="Arial"/>
          <w:sz w:val="22"/>
          <w:szCs w:val="22"/>
        </w:rPr>
      </w:pPr>
      <w:r w:rsidRPr="008442C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.………………………………………………………...……………</w:t>
      </w:r>
    </w:p>
    <w:p w14:paraId="55352BA4" w14:textId="77777777" w:rsidR="008442C9" w:rsidRDefault="008442C9" w:rsidP="008442C9">
      <w:pPr>
        <w:rPr>
          <w:rFonts w:ascii="Arial" w:hAnsi="Arial" w:cs="Arial"/>
          <w:sz w:val="22"/>
          <w:szCs w:val="22"/>
        </w:rPr>
      </w:pPr>
      <w:r w:rsidRPr="008442C9">
        <w:rPr>
          <w:rFonts w:ascii="Arial" w:hAnsi="Arial" w:cs="Arial"/>
          <w:sz w:val="22"/>
          <w:szCs w:val="22"/>
        </w:rPr>
        <w:t>(Ajoutez autant de lignes que nécessaire)</w:t>
      </w:r>
    </w:p>
    <w:p w14:paraId="73D80718" w14:textId="77777777" w:rsidR="008442C9" w:rsidRDefault="008442C9" w:rsidP="001A45AB">
      <w:pPr>
        <w:rPr>
          <w:rFonts w:ascii="Arial" w:hAnsi="Arial" w:cs="Arial"/>
          <w:sz w:val="22"/>
          <w:szCs w:val="22"/>
        </w:rPr>
      </w:pPr>
    </w:p>
    <w:p w14:paraId="41951FBA" w14:textId="77777777" w:rsidR="008442C9" w:rsidRDefault="008442C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922B32A" w14:textId="77777777" w:rsidR="00957342" w:rsidRPr="006F7A0C" w:rsidRDefault="007E67ED" w:rsidP="00CF50D4">
      <w:pPr>
        <w:pStyle w:val="Titre1"/>
        <w:widowControl w:val="0"/>
        <w:numPr>
          <w:ilvl w:val="0"/>
          <w:numId w:val="5"/>
        </w:numPr>
        <w:tabs>
          <w:tab w:val="clear" w:pos="0"/>
          <w:tab w:val="clear" w:pos="1276"/>
        </w:tabs>
        <w:ind w:right="0"/>
        <w:rPr>
          <w:rFonts w:ascii="Arial" w:hAnsi="Arial" w:cs="Arial"/>
          <w:sz w:val="28"/>
          <w:szCs w:val="28"/>
        </w:rPr>
      </w:pPr>
      <w:bookmarkStart w:id="17" w:name="_Toc73456577"/>
      <w:r w:rsidRPr="003618A7">
        <w:rPr>
          <w:rFonts w:ascii="Arial" w:hAnsi="Arial" w:cs="Arial"/>
          <w:sz w:val="28"/>
          <w:szCs w:val="28"/>
        </w:rPr>
        <w:lastRenderedPageBreak/>
        <w:t>QUALITE DE SERVICE ET DE PRODUCTION</w:t>
      </w:r>
      <w:bookmarkEnd w:id="17"/>
    </w:p>
    <w:p w14:paraId="03402DC0" w14:textId="77777777" w:rsidR="000760A5" w:rsidRDefault="000760A5" w:rsidP="004724FD">
      <w:pPr>
        <w:jc w:val="both"/>
        <w:rPr>
          <w:rFonts w:ascii="Arial" w:hAnsi="Arial" w:cs="Arial"/>
        </w:rPr>
      </w:pPr>
    </w:p>
    <w:p w14:paraId="5027C9E8" w14:textId="77777777" w:rsidR="007718E6" w:rsidRPr="00522FEA" w:rsidRDefault="007718E6" w:rsidP="004724FD">
      <w:pPr>
        <w:jc w:val="both"/>
        <w:rPr>
          <w:rFonts w:ascii="Arial" w:hAnsi="Arial" w:cs="Arial"/>
        </w:rPr>
      </w:pPr>
    </w:p>
    <w:p w14:paraId="2179BB1A" w14:textId="77777777" w:rsidR="007E67ED" w:rsidRPr="007718E6" w:rsidRDefault="007E67ED" w:rsidP="00CF50D4">
      <w:pPr>
        <w:pStyle w:val="Paragraphedeliste"/>
        <w:numPr>
          <w:ilvl w:val="1"/>
          <w:numId w:val="5"/>
        </w:numPr>
        <w:ind w:left="426"/>
        <w:jc w:val="both"/>
        <w:outlineLvl w:val="1"/>
        <w:rPr>
          <w:rFonts w:ascii="Arial" w:hAnsi="Arial" w:cs="Arial"/>
          <w:b/>
          <w:i/>
          <w:smallCaps/>
          <w:snapToGrid w:val="0"/>
        </w:rPr>
      </w:pPr>
      <w:bookmarkStart w:id="18" w:name="_Toc73456578"/>
      <w:r w:rsidRPr="007E67ED">
        <w:rPr>
          <w:rFonts w:ascii="Arial" w:hAnsi="Arial" w:cs="Arial"/>
          <w:b/>
          <w:i/>
          <w:smallCaps/>
          <w:snapToGrid w:val="0"/>
        </w:rPr>
        <w:t>Serveur ftp</w:t>
      </w:r>
      <w:bookmarkEnd w:id="18"/>
    </w:p>
    <w:p w14:paraId="165B5887" w14:textId="77777777" w:rsidR="000760A5" w:rsidRDefault="000760A5" w:rsidP="00250F40">
      <w:pPr>
        <w:jc w:val="both"/>
        <w:rPr>
          <w:rFonts w:ascii="Arial" w:hAnsi="Arial" w:cs="Arial"/>
        </w:rPr>
      </w:pPr>
    </w:p>
    <w:p w14:paraId="495FE086" w14:textId="381E6C1E" w:rsidR="00FB38F2" w:rsidRPr="000760A5" w:rsidRDefault="00FB38F2" w:rsidP="00FB38F2">
      <w:pPr>
        <w:pStyle w:val="Paragraphedeliste"/>
        <w:numPr>
          <w:ilvl w:val="2"/>
          <w:numId w:val="6"/>
        </w:numPr>
        <w:tabs>
          <w:tab w:val="left" w:pos="993"/>
        </w:tabs>
        <w:ind w:left="567" w:hanging="231"/>
        <w:jc w:val="both"/>
        <w:outlineLvl w:val="2"/>
        <w:rPr>
          <w:rFonts w:ascii="Arial" w:hAnsi="Arial" w:cs="Arial"/>
          <w:sz w:val="22"/>
          <w:szCs w:val="22"/>
        </w:rPr>
      </w:pPr>
      <w:bookmarkStart w:id="19" w:name="_Toc485732829"/>
      <w:bookmarkStart w:id="20" w:name="_Toc73456579"/>
      <w:r w:rsidRPr="000760A5">
        <w:rPr>
          <w:rFonts w:ascii="Arial" w:hAnsi="Arial" w:cs="Arial"/>
          <w:sz w:val="22"/>
          <w:szCs w:val="22"/>
        </w:rPr>
        <w:t>Proposez-vous de mettre à disposition un serveur FTP (Files Transfert Protocol) pour réceptionner les fichiers d’impression</w:t>
      </w:r>
      <w:r w:rsidR="00B77993">
        <w:rPr>
          <w:rFonts w:ascii="Arial" w:hAnsi="Arial" w:cs="Arial"/>
          <w:sz w:val="22"/>
          <w:szCs w:val="22"/>
        </w:rPr>
        <w:t>/</w:t>
      </w:r>
      <w:r w:rsidRPr="000760A5">
        <w:rPr>
          <w:rFonts w:ascii="Arial" w:hAnsi="Arial" w:cs="Arial"/>
          <w:sz w:val="22"/>
          <w:szCs w:val="22"/>
        </w:rPr>
        <w:t>de données d</w:t>
      </w:r>
      <w:r w:rsidR="00B77993">
        <w:rPr>
          <w:rFonts w:ascii="Arial" w:hAnsi="Arial" w:cs="Arial"/>
          <w:sz w:val="22"/>
          <w:szCs w:val="22"/>
        </w:rPr>
        <w:t xml:space="preserve">u marché </w:t>
      </w:r>
      <w:r w:rsidRPr="000760A5">
        <w:rPr>
          <w:rFonts w:ascii="Arial" w:hAnsi="Arial" w:cs="Arial"/>
          <w:sz w:val="22"/>
          <w:szCs w:val="22"/>
        </w:rPr>
        <w:t>?</w:t>
      </w:r>
      <w:bookmarkEnd w:id="19"/>
      <w:bookmarkEnd w:id="20"/>
    </w:p>
    <w:p w14:paraId="7E355855" w14:textId="77777777" w:rsidR="00FB38F2" w:rsidRPr="000760A5" w:rsidRDefault="00FB38F2" w:rsidP="00FB38F2">
      <w:pPr>
        <w:jc w:val="both"/>
        <w:rPr>
          <w:rFonts w:ascii="Arial" w:hAnsi="Arial" w:cs="Arial"/>
          <w:sz w:val="22"/>
          <w:szCs w:val="22"/>
        </w:rPr>
      </w:pPr>
    </w:p>
    <w:p w14:paraId="5F8AA50C" w14:textId="77777777" w:rsidR="00FB38F2" w:rsidRPr="000760A5" w:rsidRDefault="00FB38F2" w:rsidP="00FB38F2">
      <w:pPr>
        <w:jc w:val="both"/>
        <w:rPr>
          <w:rFonts w:ascii="Arial" w:hAnsi="Arial" w:cs="Arial"/>
          <w:sz w:val="22"/>
          <w:szCs w:val="22"/>
        </w:rPr>
      </w:pPr>
      <w:r w:rsidRPr="000760A5">
        <w:rPr>
          <w:rFonts w:ascii="Arial" w:hAnsi="Arial" w:cs="Arial"/>
          <w:sz w:val="22"/>
          <w:szCs w:val="22"/>
        </w:rPr>
        <w:t>Oui</w:t>
      </w:r>
      <w:r w:rsidRPr="000760A5">
        <w:rPr>
          <w:rFonts w:ascii="Arial" w:hAnsi="Arial" w:cs="Arial"/>
          <w:sz w:val="22"/>
          <w:szCs w:val="22"/>
        </w:rPr>
        <w:tab/>
      </w:r>
      <w:r w:rsidRPr="007147BD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147BD">
        <w:rPr>
          <w:rFonts w:ascii="Arial" w:hAnsi="Arial" w:cs="Arial"/>
          <w:sz w:val="20"/>
          <w:szCs w:val="20"/>
        </w:rPr>
        <w:instrText xml:space="preserve"> FORMCHECKBOX </w:instrText>
      </w:r>
      <w:r w:rsidR="00C43AA7">
        <w:rPr>
          <w:rFonts w:ascii="Arial" w:hAnsi="Arial" w:cs="Arial"/>
          <w:sz w:val="20"/>
          <w:szCs w:val="20"/>
        </w:rPr>
      </w:r>
      <w:r w:rsidR="00C43AA7">
        <w:rPr>
          <w:rFonts w:ascii="Arial" w:hAnsi="Arial" w:cs="Arial"/>
          <w:sz w:val="20"/>
          <w:szCs w:val="20"/>
        </w:rPr>
        <w:fldChar w:fldCharType="separate"/>
      </w:r>
      <w:r w:rsidRPr="007147BD">
        <w:rPr>
          <w:rFonts w:ascii="Arial" w:hAnsi="Arial" w:cs="Arial"/>
          <w:sz w:val="20"/>
          <w:szCs w:val="20"/>
        </w:rPr>
        <w:fldChar w:fldCharType="end"/>
      </w:r>
      <w:r w:rsidRPr="007147BD">
        <w:rPr>
          <w:rFonts w:ascii="Arial" w:hAnsi="Arial" w:cs="Arial"/>
          <w:sz w:val="20"/>
          <w:szCs w:val="20"/>
        </w:rPr>
        <w:t xml:space="preserve"> </w:t>
      </w:r>
      <w:r w:rsidRPr="000760A5">
        <w:rPr>
          <w:rFonts w:ascii="Arial" w:hAnsi="Arial" w:cs="Arial"/>
          <w:sz w:val="22"/>
          <w:szCs w:val="22"/>
        </w:rPr>
        <w:t xml:space="preserve"> </w:t>
      </w:r>
      <w:r w:rsidRPr="000760A5">
        <w:rPr>
          <w:rFonts w:ascii="Arial" w:hAnsi="Arial" w:cs="Arial"/>
          <w:sz w:val="22"/>
          <w:szCs w:val="22"/>
        </w:rPr>
        <w:tab/>
        <w:t>Non</w:t>
      </w:r>
      <w:r w:rsidRPr="000760A5">
        <w:rPr>
          <w:rFonts w:ascii="Arial" w:hAnsi="Arial" w:cs="Arial"/>
          <w:sz w:val="22"/>
          <w:szCs w:val="22"/>
        </w:rPr>
        <w:tab/>
      </w:r>
      <w:r w:rsidRPr="007147BD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147BD">
        <w:rPr>
          <w:rFonts w:ascii="Arial" w:hAnsi="Arial" w:cs="Arial"/>
          <w:sz w:val="20"/>
          <w:szCs w:val="20"/>
        </w:rPr>
        <w:instrText xml:space="preserve"> FORMCHECKBOX </w:instrText>
      </w:r>
      <w:r w:rsidR="00C43AA7">
        <w:rPr>
          <w:rFonts w:ascii="Arial" w:hAnsi="Arial" w:cs="Arial"/>
          <w:sz w:val="20"/>
          <w:szCs w:val="20"/>
        </w:rPr>
      </w:r>
      <w:r w:rsidR="00C43AA7">
        <w:rPr>
          <w:rFonts w:ascii="Arial" w:hAnsi="Arial" w:cs="Arial"/>
          <w:sz w:val="20"/>
          <w:szCs w:val="20"/>
        </w:rPr>
        <w:fldChar w:fldCharType="separate"/>
      </w:r>
      <w:r w:rsidRPr="007147BD">
        <w:rPr>
          <w:rFonts w:ascii="Arial" w:hAnsi="Arial" w:cs="Arial"/>
          <w:sz w:val="20"/>
          <w:szCs w:val="20"/>
        </w:rPr>
        <w:fldChar w:fldCharType="end"/>
      </w:r>
    </w:p>
    <w:p w14:paraId="64EA940D" w14:textId="77777777" w:rsidR="00FB38F2" w:rsidRDefault="00FB38F2" w:rsidP="00FB38F2">
      <w:pPr>
        <w:jc w:val="both"/>
        <w:rPr>
          <w:rFonts w:ascii="Arial" w:hAnsi="Arial" w:cs="Arial"/>
          <w:sz w:val="22"/>
          <w:szCs w:val="22"/>
        </w:rPr>
      </w:pPr>
    </w:p>
    <w:p w14:paraId="163E96A2" w14:textId="77777777" w:rsidR="00FB38F2" w:rsidRDefault="00FB38F2" w:rsidP="00FB38F2">
      <w:pPr>
        <w:jc w:val="both"/>
        <w:rPr>
          <w:rFonts w:ascii="Arial" w:hAnsi="Arial" w:cs="Arial"/>
          <w:sz w:val="22"/>
          <w:szCs w:val="22"/>
        </w:rPr>
      </w:pPr>
    </w:p>
    <w:p w14:paraId="7A258B81" w14:textId="72A8E1BE" w:rsidR="00FB38F2" w:rsidRDefault="00FB38F2" w:rsidP="00FB38F2">
      <w:pPr>
        <w:pStyle w:val="Paragraphedeliste"/>
        <w:numPr>
          <w:ilvl w:val="2"/>
          <w:numId w:val="6"/>
        </w:numPr>
        <w:tabs>
          <w:tab w:val="left" w:pos="993"/>
        </w:tabs>
        <w:ind w:left="567" w:hanging="231"/>
        <w:jc w:val="both"/>
        <w:outlineLvl w:val="2"/>
        <w:rPr>
          <w:rFonts w:ascii="Arial" w:hAnsi="Arial" w:cs="Arial"/>
          <w:sz w:val="22"/>
          <w:szCs w:val="22"/>
        </w:rPr>
      </w:pPr>
      <w:r w:rsidRPr="0099578A">
        <w:rPr>
          <w:rFonts w:ascii="Arial" w:hAnsi="Arial" w:cs="Arial"/>
          <w:sz w:val="22"/>
          <w:szCs w:val="22"/>
        </w:rPr>
        <w:t xml:space="preserve"> </w:t>
      </w:r>
      <w:bookmarkStart w:id="21" w:name="_Toc485732830"/>
      <w:bookmarkStart w:id="22" w:name="_Toc73456580"/>
      <w:r w:rsidRPr="0099578A">
        <w:rPr>
          <w:rFonts w:ascii="Arial" w:hAnsi="Arial" w:cs="Arial"/>
          <w:sz w:val="22"/>
          <w:szCs w:val="22"/>
        </w:rPr>
        <w:t xml:space="preserve">Capacité technique </w:t>
      </w:r>
      <w:r>
        <w:rPr>
          <w:rFonts w:ascii="Arial" w:hAnsi="Arial" w:cs="Arial"/>
          <w:sz w:val="22"/>
          <w:szCs w:val="22"/>
        </w:rPr>
        <w:t>et s</w:t>
      </w:r>
      <w:r w:rsidRPr="0099578A">
        <w:rPr>
          <w:rFonts w:ascii="Arial" w:hAnsi="Arial" w:cs="Arial"/>
          <w:sz w:val="22"/>
          <w:szCs w:val="22"/>
        </w:rPr>
        <w:t>écurisation des fichiers et données déposées sur le serveur FTP</w:t>
      </w:r>
      <w:r>
        <w:rPr>
          <w:rFonts w:ascii="Arial" w:hAnsi="Arial" w:cs="Arial"/>
          <w:sz w:val="22"/>
          <w:szCs w:val="22"/>
        </w:rPr>
        <w:t xml:space="preserve"> </w:t>
      </w:r>
      <w:r w:rsidR="00B77993">
        <w:rPr>
          <w:rFonts w:ascii="Arial" w:hAnsi="Arial" w:cs="Arial"/>
          <w:sz w:val="22"/>
          <w:szCs w:val="22"/>
        </w:rPr>
        <w:t>proposé pour le marché</w:t>
      </w:r>
      <w:bookmarkEnd w:id="21"/>
      <w:bookmarkEnd w:id="22"/>
    </w:p>
    <w:p w14:paraId="0D65DF15" w14:textId="77777777" w:rsidR="00FB38F2" w:rsidRPr="0099578A" w:rsidRDefault="00FB38F2" w:rsidP="00FB38F2">
      <w:pPr>
        <w:rPr>
          <w:rFonts w:ascii="Arial" w:hAnsi="Arial" w:cs="Arial"/>
          <w:sz w:val="22"/>
          <w:szCs w:val="22"/>
        </w:rPr>
      </w:pPr>
    </w:p>
    <w:p w14:paraId="182BEEFD" w14:textId="77777777" w:rsidR="00FB38F2" w:rsidRPr="000760A5" w:rsidRDefault="00FB38F2" w:rsidP="00FB38F2">
      <w:pPr>
        <w:pStyle w:val="Paragraphedeliste"/>
        <w:numPr>
          <w:ilvl w:val="0"/>
          <w:numId w:val="7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0760A5">
        <w:rPr>
          <w:rFonts w:ascii="Arial" w:hAnsi="Arial" w:cs="Arial"/>
          <w:sz w:val="22"/>
          <w:szCs w:val="22"/>
        </w:rPr>
        <w:t>Poids maximum autorisé par envoi de fichiers : …………………………</w:t>
      </w:r>
    </w:p>
    <w:p w14:paraId="687C28E3" w14:textId="77777777" w:rsidR="00FB38F2" w:rsidRPr="000760A5" w:rsidRDefault="00FB38F2" w:rsidP="00FB38F2">
      <w:pPr>
        <w:pStyle w:val="Paragraphedeliste"/>
        <w:numPr>
          <w:ilvl w:val="0"/>
          <w:numId w:val="7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0760A5">
        <w:rPr>
          <w:rFonts w:ascii="Arial" w:hAnsi="Arial" w:cs="Arial"/>
          <w:sz w:val="22"/>
          <w:szCs w:val="22"/>
        </w:rPr>
        <w:t xml:space="preserve">Poids maximum de stockage total : </w:t>
      </w:r>
      <w:proofErr w:type="gramStart"/>
      <w:r w:rsidRPr="000760A5">
        <w:rPr>
          <w:rFonts w:ascii="Arial" w:hAnsi="Arial" w:cs="Arial"/>
          <w:sz w:val="22"/>
          <w:szCs w:val="22"/>
        </w:rPr>
        <w:t>…….</w:t>
      </w:r>
      <w:proofErr w:type="gramEnd"/>
      <w:r w:rsidRPr="000760A5">
        <w:rPr>
          <w:rFonts w:ascii="Arial" w:hAnsi="Arial" w:cs="Arial"/>
          <w:sz w:val="22"/>
          <w:szCs w:val="22"/>
        </w:rPr>
        <w:t>.…………………………………</w:t>
      </w:r>
    </w:p>
    <w:p w14:paraId="7E398984" w14:textId="77777777" w:rsidR="00FB38F2" w:rsidRPr="000760A5" w:rsidRDefault="00FB38F2" w:rsidP="00FB38F2">
      <w:pPr>
        <w:pStyle w:val="Paragraphedeliste"/>
        <w:numPr>
          <w:ilvl w:val="0"/>
          <w:numId w:val="7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0760A5">
        <w:rPr>
          <w:rFonts w:ascii="Arial" w:hAnsi="Arial" w:cs="Arial"/>
          <w:sz w:val="22"/>
          <w:szCs w:val="22"/>
        </w:rPr>
        <w:t xml:space="preserve">Sécurisation des données :  </w:t>
      </w:r>
      <w:r w:rsidRPr="000760A5">
        <w:rPr>
          <w:rFonts w:ascii="Arial" w:hAnsi="Arial" w:cs="Arial"/>
          <w:sz w:val="22"/>
          <w:szCs w:val="22"/>
        </w:rPr>
        <w:tab/>
      </w:r>
      <w:r w:rsidRPr="000760A5">
        <w:rPr>
          <w:rFonts w:ascii="Arial" w:hAnsi="Arial" w:cs="Arial"/>
          <w:sz w:val="22"/>
          <w:szCs w:val="22"/>
        </w:rPr>
        <w:tab/>
        <w:t>Oui</w:t>
      </w:r>
      <w:r w:rsidRPr="000760A5">
        <w:rPr>
          <w:rFonts w:ascii="Arial" w:hAnsi="Arial" w:cs="Arial"/>
          <w:sz w:val="22"/>
          <w:szCs w:val="22"/>
        </w:rPr>
        <w:tab/>
      </w:r>
      <w:r w:rsidRPr="007147BD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147BD">
        <w:rPr>
          <w:rFonts w:ascii="Arial" w:hAnsi="Arial" w:cs="Arial"/>
          <w:sz w:val="20"/>
          <w:szCs w:val="20"/>
        </w:rPr>
        <w:instrText xml:space="preserve"> FORMCHECKBOX </w:instrText>
      </w:r>
      <w:r w:rsidR="00C43AA7">
        <w:rPr>
          <w:rFonts w:ascii="Arial" w:hAnsi="Arial" w:cs="Arial"/>
          <w:sz w:val="20"/>
          <w:szCs w:val="20"/>
        </w:rPr>
      </w:r>
      <w:r w:rsidR="00C43AA7">
        <w:rPr>
          <w:rFonts w:ascii="Arial" w:hAnsi="Arial" w:cs="Arial"/>
          <w:sz w:val="20"/>
          <w:szCs w:val="20"/>
        </w:rPr>
        <w:fldChar w:fldCharType="separate"/>
      </w:r>
      <w:r w:rsidRPr="007147BD">
        <w:rPr>
          <w:rFonts w:ascii="Arial" w:hAnsi="Arial" w:cs="Arial"/>
          <w:sz w:val="20"/>
          <w:szCs w:val="20"/>
        </w:rPr>
        <w:fldChar w:fldCharType="end"/>
      </w:r>
      <w:r w:rsidRPr="007147BD">
        <w:rPr>
          <w:rFonts w:ascii="Arial" w:hAnsi="Arial" w:cs="Arial"/>
          <w:sz w:val="20"/>
          <w:szCs w:val="20"/>
        </w:rPr>
        <w:t xml:space="preserve"> </w:t>
      </w:r>
      <w:r w:rsidRPr="000760A5">
        <w:rPr>
          <w:rFonts w:ascii="Arial" w:hAnsi="Arial" w:cs="Arial"/>
          <w:sz w:val="22"/>
          <w:szCs w:val="22"/>
        </w:rPr>
        <w:tab/>
        <w:t>Non</w:t>
      </w:r>
      <w:r w:rsidRPr="000760A5">
        <w:rPr>
          <w:rFonts w:ascii="Arial" w:hAnsi="Arial" w:cs="Arial"/>
          <w:sz w:val="22"/>
          <w:szCs w:val="22"/>
        </w:rPr>
        <w:tab/>
      </w:r>
      <w:r w:rsidRPr="007147BD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147BD">
        <w:rPr>
          <w:rFonts w:ascii="Arial" w:hAnsi="Arial" w:cs="Arial"/>
          <w:sz w:val="20"/>
          <w:szCs w:val="20"/>
        </w:rPr>
        <w:instrText xml:space="preserve"> FORMCHECKBOX </w:instrText>
      </w:r>
      <w:r w:rsidR="00C43AA7">
        <w:rPr>
          <w:rFonts w:ascii="Arial" w:hAnsi="Arial" w:cs="Arial"/>
          <w:sz w:val="20"/>
          <w:szCs w:val="20"/>
        </w:rPr>
      </w:r>
      <w:r w:rsidR="00C43AA7">
        <w:rPr>
          <w:rFonts w:ascii="Arial" w:hAnsi="Arial" w:cs="Arial"/>
          <w:sz w:val="20"/>
          <w:szCs w:val="20"/>
        </w:rPr>
        <w:fldChar w:fldCharType="separate"/>
      </w:r>
      <w:r w:rsidRPr="007147BD">
        <w:rPr>
          <w:rFonts w:ascii="Arial" w:hAnsi="Arial" w:cs="Arial"/>
          <w:sz w:val="20"/>
          <w:szCs w:val="20"/>
        </w:rPr>
        <w:fldChar w:fldCharType="end"/>
      </w:r>
    </w:p>
    <w:p w14:paraId="005D933B" w14:textId="0E62D452" w:rsidR="00FB38F2" w:rsidRPr="000760A5" w:rsidRDefault="21F760AC" w:rsidP="00FB38F2">
      <w:pPr>
        <w:pStyle w:val="Paragraphedeliste"/>
        <w:numPr>
          <w:ilvl w:val="0"/>
          <w:numId w:val="7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0760A5">
        <w:rPr>
          <w:rFonts w:ascii="Arial" w:hAnsi="Arial" w:cs="Arial"/>
          <w:sz w:val="22"/>
          <w:szCs w:val="22"/>
        </w:rPr>
        <w:t xml:space="preserve">Création d’un accès dédié </w:t>
      </w:r>
      <w:r w:rsidRPr="00B77993">
        <w:rPr>
          <w:rFonts w:ascii="Arial" w:hAnsi="Arial" w:cs="Arial"/>
          <w:sz w:val="22"/>
          <w:szCs w:val="22"/>
        </w:rPr>
        <w:t xml:space="preserve">pour chaque composante </w:t>
      </w:r>
      <w:r w:rsidRPr="5C7044C3">
        <w:rPr>
          <w:rFonts w:ascii="Arial" w:hAnsi="Arial" w:cs="Arial"/>
          <w:color w:val="0070C0"/>
          <w:sz w:val="22"/>
          <w:szCs w:val="22"/>
        </w:rPr>
        <w:t>:</w:t>
      </w:r>
      <w:r w:rsidRPr="000760A5">
        <w:rPr>
          <w:rFonts w:ascii="Arial" w:hAnsi="Arial" w:cs="Arial"/>
          <w:sz w:val="22"/>
          <w:szCs w:val="22"/>
        </w:rPr>
        <w:t xml:space="preserve"> </w:t>
      </w:r>
      <w:r w:rsidR="00FB38F2" w:rsidRPr="000760A5">
        <w:rPr>
          <w:rFonts w:ascii="Arial" w:hAnsi="Arial" w:cs="Arial"/>
          <w:sz w:val="22"/>
          <w:szCs w:val="22"/>
        </w:rPr>
        <w:tab/>
      </w:r>
      <w:r w:rsidRPr="000760A5">
        <w:rPr>
          <w:rFonts w:ascii="Arial" w:hAnsi="Arial" w:cs="Arial"/>
          <w:sz w:val="22"/>
          <w:szCs w:val="22"/>
        </w:rPr>
        <w:t>Oui</w:t>
      </w:r>
      <w:r w:rsidR="00FB38F2" w:rsidRPr="000760A5">
        <w:rPr>
          <w:rFonts w:ascii="Arial" w:hAnsi="Arial" w:cs="Arial"/>
          <w:sz w:val="22"/>
          <w:szCs w:val="22"/>
        </w:rPr>
        <w:tab/>
      </w:r>
      <w:r w:rsidR="00FB38F2" w:rsidRPr="007147BD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B38F2" w:rsidRPr="007147BD">
        <w:rPr>
          <w:rFonts w:ascii="Arial" w:hAnsi="Arial" w:cs="Arial"/>
          <w:sz w:val="20"/>
          <w:szCs w:val="20"/>
        </w:rPr>
        <w:instrText xml:space="preserve"> FORMCHECKBOX </w:instrText>
      </w:r>
      <w:r w:rsidR="00C43AA7">
        <w:rPr>
          <w:rFonts w:ascii="Arial" w:hAnsi="Arial" w:cs="Arial"/>
          <w:sz w:val="20"/>
          <w:szCs w:val="20"/>
        </w:rPr>
      </w:r>
      <w:r w:rsidR="00C43AA7">
        <w:rPr>
          <w:rFonts w:ascii="Arial" w:hAnsi="Arial" w:cs="Arial"/>
          <w:sz w:val="20"/>
          <w:szCs w:val="20"/>
        </w:rPr>
        <w:fldChar w:fldCharType="separate"/>
      </w:r>
      <w:r w:rsidR="00FB38F2" w:rsidRPr="007147BD">
        <w:rPr>
          <w:rFonts w:ascii="Arial" w:hAnsi="Arial" w:cs="Arial"/>
          <w:sz w:val="20"/>
          <w:szCs w:val="20"/>
        </w:rPr>
        <w:fldChar w:fldCharType="end"/>
      </w:r>
      <w:r w:rsidRPr="007147BD">
        <w:rPr>
          <w:rFonts w:ascii="Arial" w:hAnsi="Arial" w:cs="Arial"/>
          <w:sz w:val="20"/>
          <w:szCs w:val="20"/>
        </w:rPr>
        <w:t xml:space="preserve"> </w:t>
      </w:r>
      <w:r w:rsidRPr="000760A5">
        <w:rPr>
          <w:rFonts w:ascii="Arial" w:hAnsi="Arial" w:cs="Arial"/>
          <w:sz w:val="22"/>
          <w:szCs w:val="22"/>
        </w:rPr>
        <w:t xml:space="preserve"> </w:t>
      </w:r>
      <w:r w:rsidR="00FB38F2" w:rsidRPr="000760A5">
        <w:rPr>
          <w:rFonts w:ascii="Arial" w:hAnsi="Arial" w:cs="Arial"/>
          <w:sz w:val="22"/>
          <w:szCs w:val="22"/>
        </w:rPr>
        <w:tab/>
      </w:r>
      <w:r w:rsidRPr="000760A5">
        <w:rPr>
          <w:rFonts w:ascii="Arial" w:hAnsi="Arial" w:cs="Arial"/>
          <w:sz w:val="22"/>
          <w:szCs w:val="22"/>
        </w:rPr>
        <w:t>Non</w:t>
      </w:r>
      <w:r w:rsidR="00FB38F2" w:rsidRPr="000760A5">
        <w:rPr>
          <w:rFonts w:ascii="Arial" w:hAnsi="Arial" w:cs="Arial"/>
          <w:sz w:val="22"/>
          <w:szCs w:val="22"/>
        </w:rPr>
        <w:tab/>
      </w:r>
      <w:r w:rsidR="00FB38F2" w:rsidRPr="007147BD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B38F2" w:rsidRPr="007147BD">
        <w:rPr>
          <w:rFonts w:ascii="Arial" w:hAnsi="Arial" w:cs="Arial"/>
          <w:sz w:val="20"/>
          <w:szCs w:val="20"/>
        </w:rPr>
        <w:instrText xml:space="preserve"> FORMCHECKBOX </w:instrText>
      </w:r>
      <w:r w:rsidR="00C43AA7">
        <w:rPr>
          <w:rFonts w:ascii="Arial" w:hAnsi="Arial" w:cs="Arial"/>
          <w:sz w:val="20"/>
          <w:szCs w:val="20"/>
        </w:rPr>
      </w:r>
      <w:r w:rsidR="00C43AA7">
        <w:rPr>
          <w:rFonts w:ascii="Arial" w:hAnsi="Arial" w:cs="Arial"/>
          <w:sz w:val="20"/>
          <w:szCs w:val="20"/>
        </w:rPr>
        <w:fldChar w:fldCharType="separate"/>
      </w:r>
      <w:r w:rsidR="00FB38F2" w:rsidRPr="007147BD">
        <w:rPr>
          <w:rFonts w:ascii="Arial" w:hAnsi="Arial" w:cs="Arial"/>
          <w:sz w:val="20"/>
          <w:szCs w:val="20"/>
        </w:rPr>
        <w:fldChar w:fldCharType="end"/>
      </w:r>
    </w:p>
    <w:p w14:paraId="20E5DEBB" w14:textId="77777777" w:rsidR="00FB38F2" w:rsidRDefault="00FB38F2" w:rsidP="00FB38F2">
      <w:pPr>
        <w:pStyle w:val="Paragraphedeliste"/>
        <w:ind w:left="426"/>
        <w:jc w:val="both"/>
        <w:rPr>
          <w:rFonts w:ascii="Arial" w:hAnsi="Arial" w:cs="Arial"/>
        </w:rPr>
      </w:pPr>
    </w:p>
    <w:p w14:paraId="2D9E6A6D" w14:textId="77777777" w:rsidR="00FB38F2" w:rsidRPr="004724FD" w:rsidRDefault="00FB38F2" w:rsidP="00FB38F2">
      <w:pPr>
        <w:jc w:val="both"/>
        <w:rPr>
          <w:rFonts w:ascii="Arial" w:hAnsi="Arial" w:cs="Arial"/>
          <w:i/>
          <w:sz w:val="20"/>
          <w:szCs w:val="20"/>
        </w:rPr>
      </w:pPr>
      <w:r w:rsidRPr="004724FD">
        <w:rPr>
          <w:rFonts w:ascii="Arial" w:hAnsi="Arial" w:cs="Arial"/>
          <w:i/>
          <w:sz w:val="20"/>
          <w:szCs w:val="20"/>
        </w:rPr>
        <w:t>Précisions (si nécessaire)</w:t>
      </w:r>
    </w:p>
    <w:p w14:paraId="3165AC31" w14:textId="77777777" w:rsidR="00FB38F2" w:rsidRDefault="00FB38F2" w:rsidP="00FB38F2">
      <w:pPr>
        <w:jc w:val="both"/>
        <w:rPr>
          <w:rFonts w:ascii="Arial" w:hAnsi="Arial" w:cs="Arial"/>
        </w:rPr>
      </w:pPr>
      <w:r w:rsidRPr="007E67E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.………………………………………………………...……………</w:t>
      </w:r>
    </w:p>
    <w:p w14:paraId="248BB06A" w14:textId="77777777" w:rsidR="00FB38F2" w:rsidRPr="004724FD" w:rsidRDefault="00FB38F2" w:rsidP="00FB38F2">
      <w:pPr>
        <w:jc w:val="both"/>
        <w:rPr>
          <w:rFonts w:ascii="Arial" w:hAnsi="Arial" w:cs="Arial"/>
          <w:i/>
          <w:sz w:val="20"/>
          <w:szCs w:val="20"/>
        </w:rPr>
      </w:pPr>
      <w:r w:rsidRPr="004724FD">
        <w:rPr>
          <w:rFonts w:ascii="Arial" w:hAnsi="Arial" w:cs="Arial"/>
          <w:i/>
          <w:sz w:val="20"/>
          <w:szCs w:val="20"/>
        </w:rPr>
        <w:t>(Ajoutez autant de lignes que nécessaire)</w:t>
      </w:r>
    </w:p>
    <w:p w14:paraId="1DFB9978" w14:textId="77777777" w:rsidR="00FB38F2" w:rsidRDefault="00FB38F2" w:rsidP="00FB38F2">
      <w:pPr>
        <w:jc w:val="both"/>
        <w:rPr>
          <w:rFonts w:ascii="Arial" w:hAnsi="Arial" w:cs="Arial"/>
        </w:rPr>
      </w:pPr>
    </w:p>
    <w:p w14:paraId="04F92E3F" w14:textId="77777777" w:rsidR="005C6687" w:rsidRPr="004724FD" w:rsidRDefault="005C6687" w:rsidP="00CF50D4">
      <w:pPr>
        <w:pStyle w:val="Paragraphedeliste"/>
        <w:numPr>
          <w:ilvl w:val="1"/>
          <w:numId w:val="5"/>
        </w:numPr>
        <w:ind w:left="426"/>
        <w:jc w:val="both"/>
        <w:outlineLvl w:val="1"/>
        <w:rPr>
          <w:rFonts w:ascii="Arial" w:hAnsi="Arial" w:cs="Arial"/>
          <w:b/>
          <w:i/>
          <w:smallCaps/>
          <w:snapToGrid w:val="0"/>
        </w:rPr>
      </w:pPr>
      <w:bookmarkStart w:id="23" w:name="_Toc73456581"/>
      <w:r w:rsidRPr="004724FD">
        <w:rPr>
          <w:rFonts w:ascii="Arial" w:hAnsi="Arial" w:cs="Arial"/>
          <w:b/>
          <w:i/>
          <w:smallCaps/>
          <w:snapToGrid w:val="0"/>
        </w:rPr>
        <w:t>Qualité et continuité du service</w:t>
      </w:r>
      <w:bookmarkEnd w:id="23"/>
    </w:p>
    <w:p w14:paraId="666FD15E" w14:textId="77777777" w:rsidR="005C6687" w:rsidRDefault="005C6687" w:rsidP="004724FD">
      <w:pPr>
        <w:jc w:val="both"/>
        <w:rPr>
          <w:rFonts w:ascii="Arial" w:hAnsi="Arial" w:cs="Arial"/>
        </w:rPr>
      </w:pPr>
    </w:p>
    <w:p w14:paraId="633F0603" w14:textId="29761C75" w:rsidR="005C6687" w:rsidRPr="000760A5" w:rsidRDefault="005C6687" w:rsidP="00A52B7F">
      <w:pPr>
        <w:pStyle w:val="Paragraphedeliste"/>
        <w:numPr>
          <w:ilvl w:val="2"/>
          <w:numId w:val="8"/>
        </w:numPr>
        <w:tabs>
          <w:tab w:val="left" w:pos="993"/>
        </w:tabs>
        <w:jc w:val="both"/>
        <w:outlineLvl w:val="2"/>
        <w:rPr>
          <w:rFonts w:ascii="Arial" w:hAnsi="Arial" w:cs="Arial"/>
          <w:sz w:val="22"/>
          <w:szCs w:val="22"/>
        </w:rPr>
      </w:pPr>
      <w:bookmarkStart w:id="24" w:name="_Toc73456582"/>
      <w:r w:rsidRPr="000760A5">
        <w:rPr>
          <w:rFonts w:ascii="Arial" w:hAnsi="Arial" w:cs="Arial"/>
          <w:sz w:val="22"/>
          <w:szCs w:val="22"/>
        </w:rPr>
        <w:t>Indiquez les dates de fermeture pour congés annuels</w:t>
      </w:r>
      <w:bookmarkEnd w:id="24"/>
      <w:r w:rsidR="00B77993">
        <w:rPr>
          <w:rFonts w:ascii="Arial" w:hAnsi="Arial" w:cs="Arial"/>
          <w:sz w:val="22"/>
          <w:szCs w:val="22"/>
        </w:rPr>
        <w:t>.</w:t>
      </w:r>
    </w:p>
    <w:p w14:paraId="03D68F17" w14:textId="77777777" w:rsidR="005C6687" w:rsidRPr="00DE358C" w:rsidRDefault="005C6687" w:rsidP="004724FD">
      <w:pPr>
        <w:jc w:val="both"/>
        <w:rPr>
          <w:rFonts w:ascii="Arial" w:hAnsi="Arial" w:cs="Arial"/>
          <w:sz w:val="20"/>
          <w:szCs w:val="20"/>
        </w:rPr>
      </w:pPr>
    </w:p>
    <w:p w14:paraId="593C0B58" w14:textId="77777777" w:rsidR="005C6687" w:rsidRPr="00DE358C" w:rsidRDefault="005C6687" w:rsidP="004724FD">
      <w:pPr>
        <w:jc w:val="both"/>
        <w:rPr>
          <w:rFonts w:ascii="Arial" w:hAnsi="Arial" w:cs="Arial"/>
          <w:sz w:val="20"/>
          <w:szCs w:val="20"/>
        </w:rPr>
      </w:pPr>
      <w:r w:rsidRPr="00DE358C">
        <w:rPr>
          <w:rFonts w:ascii="Arial" w:hAnsi="Arial" w:cs="Arial"/>
          <w:sz w:val="20"/>
          <w:szCs w:val="20"/>
        </w:rPr>
        <w:t xml:space="preserve">Du …………………………. </w:t>
      </w:r>
      <w:proofErr w:type="gramStart"/>
      <w:r w:rsidRPr="00DE358C">
        <w:rPr>
          <w:rFonts w:ascii="Arial" w:hAnsi="Arial" w:cs="Arial"/>
          <w:sz w:val="20"/>
          <w:szCs w:val="20"/>
        </w:rPr>
        <w:t>au</w:t>
      </w:r>
      <w:proofErr w:type="gramEnd"/>
      <w:r w:rsidRPr="00DE358C">
        <w:rPr>
          <w:rFonts w:ascii="Arial" w:hAnsi="Arial" w:cs="Arial"/>
          <w:sz w:val="20"/>
          <w:szCs w:val="20"/>
        </w:rPr>
        <w:t xml:space="preserve"> …………………………. </w:t>
      </w:r>
    </w:p>
    <w:p w14:paraId="6F8C0C54" w14:textId="77777777" w:rsidR="005C6687" w:rsidRPr="00DE358C" w:rsidRDefault="005C6687" w:rsidP="004724FD">
      <w:pPr>
        <w:jc w:val="both"/>
        <w:rPr>
          <w:rFonts w:ascii="Arial" w:hAnsi="Arial" w:cs="Arial"/>
          <w:sz w:val="20"/>
          <w:szCs w:val="20"/>
        </w:rPr>
      </w:pPr>
      <w:r w:rsidRPr="00DE358C">
        <w:rPr>
          <w:rFonts w:ascii="Arial" w:hAnsi="Arial" w:cs="Arial"/>
          <w:sz w:val="20"/>
          <w:szCs w:val="20"/>
        </w:rPr>
        <w:t xml:space="preserve">Du …………………………. </w:t>
      </w:r>
      <w:proofErr w:type="gramStart"/>
      <w:r w:rsidRPr="00DE358C">
        <w:rPr>
          <w:rFonts w:ascii="Arial" w:hAnsi="Arial" w:cs="Arial"/>
          <w:sz w:val="20"/>
          <w:szCs w:val="20"/>
        </w:rPr>
        <w:t>au</w:t>
      </w:r>
      <w:proofErr w:type="gramEnd"/>
      <w:r w:rsidRPr="00DE358C">
        <w:rPr>
          <w:rFonts w:ascii="Arial" w:hAnsi="Arial" w:cs="Arial"/>
          <w:sz w:val="20"/>
          <w:szCs w:val="20"/>
        </w:rPr>
        <w:t xml:space="preserve"> …………………………. </w:t>
      </w:r>
    </w:p>
    <w:p w14:paraId="6AC1D8CA" w14:textId="77777777" w:rsidR="005C6687" w:rsidRPr="00DE358C" w:rsidRDefault="005C6687" w:rsidP="004724FD">
      <w:pPr>
        <w:jc w:val="both"/>
        <w:rPr>
          <w:rFonts w:ascii="Arial" w:hAnsi="Arial" w:cs="Arial"/>
          <w:sz w:val="20"/>
          <w:szCs w:val="20"/>
        </w:rPr>
      </w:pPr>
    </w:p>
    <w:p w14:paraId="29A6BB57" w14:textId="77777777" w:rsidR="005C6687" w:rsidRPr="000760A5" w:rsidRDefault="007718E6" w:rsidP="004724FD">
      <w:pPr>
        <w:jc w:val="both"/>
        <w:rPr>
          <w:rFonts w:ascii="Arial" w:hAnsi="Arial" w:cs="Arial"/>
          <w:sz w:val="22"/>
          <w:szCs w:val="22"/>
        </w:rPr>
      </w:pPr>
      <w:r w:rsidRPr="007147BD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147BD">
        <w:rPr>
          <w:rFonts w:ascii="Arial" w:hAnsi="Arial" w:cs="Arial"/>
          <w:sz w:val="20"/>
          <w:szCs w:val="20"/>
        </w:rPr>
        <w:instrText xml:space="preserve"> FORMCHECKBOX </w:instrText>
      </w:r>
      <w:r w:rsidR="00C43AA7">
        <w:rPr>
          <w:rFonts w:ascii="Arial" w:hAnsi="Arial" w:cs="Arial"/>
          <w:sz w:val="20"/>
          <w:szCs w:val="20"/>
        </w:rPr>
      </w:r>
      <w:r w:rsidR="00C43AA7">
        <w:rPr>
          <w:rFonts w:ascii="Arial" w:hAnsi="Arial" w:cs="Arial"/>
          <w:sz w:val="20"/>
          <w:szCs w:val="20"/>
        </w:rPr>
        <w:fldChar w:fldCharType="separate"/>
      </w:r>
      <w:r w:rsidRPr="007147BD">
        <w:rPr>
          <w:rFonts w:ascii="Arial" w:hAnsi="Arial" w:cs="Arial"/>
          <w:sz w:val="20"/>
          <w:szCs w:val="20"/>
        </w:rPr>
        <w:fldChar w:fldCharType="end"/>
      </w:r>
      <w:r w:rsidR="005C6687" w:rsidRPr="000760A5">
        <w:rPr>
          <w:rFonts w:ascii="Arial" w:hAnsi="Arial" w:cs="Arial"/>
          <w:sz w:val="22"/>
          <w:szCs w:val="22"/>
        </w:rPr>
        <w:t xml:space="preserve"> Aucune fermeture annuelle</w:t>
      </w:r>
    </w:p>
    <w:p w14:paraId="7C6DB90A" w14:textId="77777777" w:rsidR="005C6687" w:rsidRDefault="005C6687" w:rsidP="004724FD">
      <w:pPr>
        <w:jc w:val="both"/>
        <w:rPr>
          <w:rFonts w:ascii="Arial" w:hAnsi="Arial" w:cs="Arial"/>
          <w:sz w:val="22"/>
          <w:szCs w:val="22"/>
        </w:rPr>
      </w:pPr>
    </w:p>
    <w:p w14:paraId="4954E6C7" w14:textId="77777777" w:rsidR="000760A5" w:rsidRPr="000760A5" w:rsidRDefault="000760A5" w:rsidP="004724FD">
      <w:pPr>
        <w:jc w:val="both"/>
        <w:rPr>
          <w:rFonts w:ascii="Arial" w:hAnsi="Arial" w:cs="Arial"/>
          <w:sz w:val="22"/>
          <w:szCs w:val="22"/>
        </w:rPr>
      </w:pPr>
    </w:p>
    <w:p w14:paraId="592644EC" w14:textId="092E865E" w:rsidR="00162CB9" w:rsidRPr="000760A5" w:rsidRDefault="2AA8A712" w:rsidP="00A52B7F">
      <w:pPr>
        <w:pStyle w:val="Paragraphedeliste"/>
        <w:numPr>
          <w:ilvl w:val="2"/>
          <w:numId w:val="8"/>
        </w:numPr>
        <w:tabs>
          <w:tab w:val="left" w:pos="993"/>
        </w:tabs>
        <w:jc w:val="both"/>
        <w:outlineLvl w:val="2"/>
        <w:rPr>
          <w:rFonts w:ascii="Arial" w:hAnsi="Arial" w:cs="Arial"/>
          <w:sz w:val="22"/>
          <w:szCs w:val="22"/>
        </w:rPr>
      </w:pPr>
      <w:bookmarkStart w:id="25" w:name="_Toc73456584"/>
      <w:r w:rsidRPr="5C7044C3">
        <w:rPr>
          <w:rFonts w:ascii="Arial" w:hAnsi="Arial" w:cs="Arial"/>
          <w:sz w:val="22"/>
          <w:szCs w:val="22"/>
        </w:rPr>
        <w:t>Présentez l’organisation des livraisons, leur suivi, les mesures correctives en cas de non-respect des délais de livraisons que vous mettrez en place pour le marché :</w:t>
      </w:r>
      <w:bookmarkEnd w:id="25"/>
      <w:r w:rsidRPr="5C7044C3">
        <w:rPr>
          <w:rFonts w:ascii="Arial" w:hAnsi="Arial" w:cs="Arial"/>
          <w:sz w:val="22"/>
          <w:szCs w:val="22"/>
        </w:rPr>
        <w:t xml:space="preserve"> </w:t>
      </w:r>
    </w:p>
    <w:p w14:paraId="2C2EE967" w14:textId="77777777" w:rsidR="00162CB9" w:rsidRPr="000760A5" w:rsidRDefault="00162CB9" w:rsidP="004724FD">
      <w:pPr>
        <w:jc w:val="both"/>
        <w:rPr>
          <w:rFonts w:ascii="Arial" w:hAnsi="Arial" w:cs="Arial"/>
          <w:sz w:val="22"/>
          <w:szCs w:val="22"/>
        </w:rPr>
      </w:pPr>
      <w:r w:rsidRPr="000760A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14:paraId="1EBCDBD4" w14:textId="77777777" w:rsidR="00162CB9" w:rsidRPr="007D53C2" w:rsidRDefault="00162CB9" w:rsidP="004724FD">
      <w:pPr>
        <w:jc w:val="both"/>
        <w:rPr>
          <w:rFonts w:ascii="Arial" w:hAnsi="Arial" w:cs="Arial"/>
          <w:i/>
          <w:sz w:val="20"/>
          <w:szCs w:val="20"/>
        </w:rPr>
      </w:pPr>
      <w:r w:rsidRPr="007D53C2">
        <w:rPr>
          <w:rFonts w:ascii="Arial" w:hAnsi="Arial" w:cs="Arial"/>
          <w:i/>
          <w:sz w:val="20"/>
          <w:szCs w:val="20"/>
        </w:rPr>
        <w:t>(Ajoutez autant de lignes que nécessaire)</w:t>
      </w:r>
    </w:p>
    <w:p w14:paraId="4E4A0B76" w14:textId="77777777" w:rsidR="00162CB9" w:rsidRDefault="00162CB9" w:rsidP="004724FD">
      <w:pPr>
        <w:jc w:val="both"/>
        <w:rPr>
          <w:rFonts w:ascii="Arial" w:hAnsi="Arial" w:cs="Arial"/>
          <w:sz w:val="22"/>
          <w:szCs w:val="22"/>
        </w:rPr>
      </w:pPr>
    </w:p>
    <w:p w14:paraId="1A8E9AF5" w14:textId="179240E0" w:rsidR="5C7044C3" w:rsidRDefault="5C7044C3" w:rsidP="5C7044C3">
      <w:pPr>
        <w:jc w:val="both"/>
        <w:rPr>
          <w:rFonts w:ascii="Arial" w:hAnsi="Arial" w:cs="Arial"/>
          <w:sz w:val="22"/>
          <w:szCs w:val="22"/>
        </w:rPr>
      </w:pPr>
    </w:p>
    <w:p w14:paraId="2C09BE3A" w14:textId="4DFD4D63" w:rsidR="5C7044C3" w:rsidRDefault="5C7044C3" w:rsidP="5C7044C3">
      <w:pPr>
        <w:jc w:val="both"/>
        <w:rPr>
          <w:rFonts w:ascii="Arial" w:hAnsi="Arial" w:cs="Arial"/>
          <w:sz w:val="22"/>
          <w:szCs w:val="22"/>
        </w:rPr>
      </w:pPr>
    </w:p>
    <w:p w14:paraId="6A861E01" w14:textId="57AD5BAE" w:rsidR="5C7044C3" w:rsidRDefault="5C7044C3" w:rsidP="5C7044C3">
      <w:pPr>
        <w:jc w:val="both"/>
        <w:rPr>
          <w:rFonts w:ascii="Arial" w:hAnsi="Arial" w:cs="Arial"/>
          <w:sz w:val="22"/>
          <w:szCs w:val="22"/>
        </w:rPr>
      </w:pPr>
    </w:p>
    <w:p w14:paraId="782D4CD8" w14:textId="0E14A854" w:rsidR="5C7044C3" w:rsidRDefault="5C7044C3" w:rsidP="5C7044C3">
      <w:pPr>
        <w:jc w:val="both"/>
        <w:rPr>
          <w:rFonts w:ascii="Arial" w:hAnsi="Arial" w:cs="Arial"/>
          <w:sz w:val="22"/>
          <w:szCs w:val="22"/>
        </w:rPr>
      </w:pPr>
    </w:p>
    <w:p w14:paraId="09A69798" w14:textId="77777777" w:rsidR="000760A5" w:rsidRPr="000760A5" w:rsidRDefault="000760A5" w:rsidP="004724FD">
      <w:pPr>
        <w:jc w:val="both"/>
        <w:rPr>
          <w:rFonts w:ascii="Arial" w:hAnsi="Arial" w:cs="Arial"/>
          <w:sz w:val="22"/>
          <w:szCs w:val="22"/>
        </w:rPr>
      </w:pPr>
    </w:p>
    <w:p w14:paraId="57126102" w14:textId="77777777" w:rsidR="00CE3AE9" w:rsidRPr="00C2668D" w:rsidRDefault="154168F4" w:rsidP="00CE3AE9">
      <w:pPr>
        <w:pStyle w:val="Paragraphedeliste"/>
        <w:numPr>
          <w:ilvl w:val="2"/>
          <w:numId w:val="8"/>
        </w:numPr>
        <w:tabs>
          <w:tab w:val="left" w:pos="993"/>
        </w:tabs>
        <w:jc w:val="both"/>
        <w:outlineLvl w:val="2"/>
        <w:rPr>
          <w:rFonts w:ascii="Arial" w:hAnsi="Arial" w:cs="Arial"/>
          <w:sz w:val="22"/>
          <w:szCs w:val="22"/>
        </w:rPr>
      </w:pPr>
      <w:bookmarkStart w:id="26" w:name="_Toc485732835"/>
      <w:bookmarkStart w:id="27" w:name="_Toc73456585"/>
      <w:r w:rsidRPr="5C7044C3">
        <w:rPr>
          <w:rFonts w:ascii="Arial" w:hAnsi="Arial" w:cs="Arial"/>
          <w:sz w:val="22"/>
          <w:szCs w:val="22"/>
        </w:rPr>
        <w:lastRenderedPageBreak/>
        <w:t>Présentez ci-dessous les moyens humains (nombre de personnes, fonction et expérience professionnelle) mis en place pour :</w:t>
      </w:r>
      <w:bookmarkEnd w:id="26"/>
      <w:bookmarkEnd w:id="27"/>
    </w:p>
    <w:p w14:paraId="77206BCE" w14:textId="77777777" w:rsidR="00CE3AE9" w:rsidRDefault="00CE3AE9" w:rsidP="00CE3AE9">
      <w:pPr>
        <w:rPr>
          <w:rFonts w:ascii="Arial" w:hAnsi="Arial" w:cs="Arial"/>
          <w:sz w:val="22"/>
          <w:szCs w:val="22"/>
        </w:rPr>
      </w:pPr>
    </w:p>
    <w:p w14:paraId="31D4B51F" w14:textId="2FBC6EE7" w:rsidR="00CE3AE9" w:rsidRPr="00C2668D" w:rsidRDefault="154168F4" w:rsidP="5C7044C3">
      <w:pPr>
        <w:pStyle w:val="Paragraphedeliste"/>
        <w:numPr>
          <w:ilvl w:val="0"/>
          <w:numId w:val="7"/>
        </w:numPr>
        <w:ind w:left="426"/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proofErr w:type="gramStart"/>
      <w:r w:rsidRPr="5C7044C3">
        <w:rPr>
          <w:rFonts w:ascii="Arial" w:hAnsi="Arial" w:cs="Arial"/>
          <w:i/>
          <w:iCs/>
          <w:sz w:val="22"/>
          <w:szCs w:val="22"/>
          <w:u w:val="single"/>
        </w:rPr>
        <w:t>exécuter</w:t>
      </w:r>
      <w:proofErr w:type="gramEnd"/>
      <w:r w:rsidRPr="5C7044C3">
        <w:rPr>
          <w:rFonts w:ascii="Arial" w:hAnsi="Arial" w:cs="Arial"/>
          <w:i/>
          <w:iCs/>
          <w:sz w:val="22"/>
          <w:szCs w:val="22"/>
          <w:u w:val="single"/>
        </w:rPr>
        <w:t xml:space="preserve"> les prestations de le marché </w:t>
      </w:r>
    </w:p>
    <w:p w14:paraId="483546B2" w14:textId="77777777" w:rsidR="00CE3AE9" w:rsidRPr="000760A5" w:rsidRDefault="00CE3AE9" w:rsidP="00CE3AE9">
      <w:pPr>
        <w:jc w:val="both"/>
        <w:rPr>
          <w:rFonts w:ascii="Arial" w:hAnsi="Arial" w:cs="Arial"/>
          <w:sz w:val="22"/>
          <w:szCs w:val="22"/>
        </w:rPr>
      </w:pPr>
      <w:r w:rsidRPr="000760A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14:paraId="3EE5EBBD" w14:textId="77777777" w:rsidR="00CE3AE9" w:rsidRPr="007D53C2" w:rsidRDefault="00CE3AE9" w:rsidP="00CE3AE9">
      <w:pPr>
        <w:jc w:val="both"/>
        <w:rPr>
          <w:rFonts w:ascii="Arial" w:hAnsi="Arial" w:cs="Arial"/>
          <w:i/>
          <w:sz w:val="20"/>
          <w:szCs w:val="20"/>
        </w:rPr>
      </w:pPr>
      <w:r w:rsidRPr="007D53C2">
        <w:rPr>
          <w:rFonts w:ascii="Arial" w:hAnsi="Arial" w:cs="Arial"/>
          <w:i/>
          <w:sz w:val="20"/>
          <w:szCs w:val="20"/>
        </w:rPr>
        <w:t>(Ajoutez autant de lignes que nécessaire)</w:t>
      </w:r>
    </w:p>
    <w:p w14:paraId="159179AB" w14:textId="77777777" w:rsidR="00CE3AE9" w:rsidRPr="000760A5" w:rsidRDefault="00CE3AE9" w:rsidP="00CE3AE9">
      <w:pPr>
        <w:jc w:val="both"/>
        <w:rPr>
          <w:rFonts w:ascii="Arial" w:hAnsi="Arial" w:cs="Arial"/>
          <w:sz w:val="22"/>
          <w:szCs w:val="22"/>
        </w:rPr>
      </w:pPr>
    </w:p>
    <w:p w14:paraId="08F55DF5" w14:textId="77777777" w:rsidR="00CE3AE9" w:rsidRPr="00C2668D" w:rsidRDefault="00CE3AE9" w:rsidP="00CE3AE9">
      <w:pPr>
        <w:pStyle w:val="Paragraphedeliste"/>
        <w:numPr>
          <w:ilvl w:val="0"/>
          <w:numId w:val="7"/>
        </w:numPr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proofErr w:type="gramStart"/>
      <w:r w:rsidRPr="00C2668D">
        <w:rPr>
          <w:rFonts w:ascii="Arial" w:hAnsi="Arial" w:cs="Arial"/>
          <w:i/>
          <w:sz w:val="22"/>
          <w:szCs w:val="22"/>
          <w:u w:val="single"/>
        </w:rPr>
        <w:t>pour</w:t>
      </w:r>
      <w:proofErr w:type="gramEnd"/>
      <w:r w:rsidRPr="00C2668D">
        <w:rPr>
          <w:rFonts w:ascii="Arial" w:hAnsi="Arial" w:cs="Arial"/>
          <w:i/>
          <w:sz w:val="22"/>
          <w:szCs w:val="22"/>
          <w:u w:val="single"/>
        </w:rPr>
        <w:t xml:space="preserve"> assurer la qualité et la continuité du service</w:t>
      </w:r>
    </w:p>
    <w:p w14:paraId="48222265" w14:textId="77777777" w:rsidR="00CE3AE9" w:rsidRPr="00C2668D" w:rsidRDefault="00CE3AE9" w:rsidP="00CE3AE9">
      <w:pPr>
        <w:jc w:val="both"/>
        <w:rPr>
          <w:rFonts w:ascii="Arial" w:hAnsi="Arial" w:cs="Arial"/>
          <w:sz w:val="22"/>
          <w:szCs w:val="22"/>
        </w:rPr>
      </w:pPr>
      <w:r w:rsidRPr="00C2668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14:paraId="608E64D7" w14:textId="2FF27FCC" w:rsidR="00CE3AE9" w:rsidRDefault="00CE3AE9" w:rsidP="00897422">
      <w:pPr>
        <w:jc w:val="both"/>
        <w:rPr>
          <w:rFonts w:ascii="Arial" w:hAnsi="Arial" w:cs="Arial"/>
          <w:i/>
          <w:sz w:val="20"/>
          <w:szCs w:val="20"/>
        </w:rPr>
      </w:pPr>
      <w:r w:rsidRPr="00897422">
        <w:rPr>
          <w:rFonts w:ascii="Arial" w:hAnsi="Arial" w:cs="Arial"/>
          <w:i/>
          <w:sz w:val="20"/>
          <w:szCs w:val="20"/>
        </w:rPr>
        <w:t>(Ajoutez autant de lignes que nécessaire)</w:t>
      </w:r>
    </w:p>
    <w:p w14:paraId="051D7327" w14:textId="0A7F8A47" w:rsidR="00047752" w:rsidRDefault="00047752" w:rsidP="00897422">
      <w:pPr>
        <w:jc w:val="both"/>
        <w:rPr>
          <w:rFonts w:ascii="Arial" w:hAnsi="Arial" w:cs="Arial"/>
          <w:i/>
          <w:sz w:val="20"/>
          <w:szCs w:val="20"/>
        </w:rPr>
      </w:pPr>
    </w:p>
    <w:p w14:paraId="59E88B8D" w14:textId="77777777" w:rsidR="00047752" w:rsidRPr="00897422" w:rsidRDefault="00047752" w:rsidP="00897422">
      <w:pPr>
        <w:jc w:val="both"/>
        <w:rPr>
          <w:rFonts w:ascii="Arial" w:hAnsi="Arial" w:cs="Arial"/>
          <w:i/>
          <w:sz w:val="20"/>
          <w:szCs w:val="20"/>
        </w:rPr>
      </w:pPr>
    </w:p>
    <w:p w14:paraId="3979E6C6" w14:textId="77777777" w:rsidR="00162CB9" w:rsidRPr="00CF08CF" w:rsidRDefault="00162CB9" w:rsidP="00CF50D4">
      <w:pPr>
        <w:pStyle w:val="Paragraphedeliste"/>
        <w:numPr>
          <w:ilvl w:val="1"/>
          <w:numId w:val="5"/>
        </w:numPr>
        <w:ind w:left="426"/>
        <w:jc w:val="both"/>
        <w:outlineLvl w:val="1"/>
        <w:rPr>
          <w:rFonts w:ascii="Arial" w:hAnsi="Arial" w:cs="Arial"/>
          <w:b/>
          <w:i/>
          <w:smallCaps/>
          <w:snapToGrid w:val="0"/>
        </w:rPr>
      </w:pPr>
      <w:bookmarkStart w:id="28" w:name="_Toc73456586"/>
      <w:r w:rsidRPr="00CF08CF">
        <w:rPr>
          <w:rFonts w:ascii="Arial" w:hAnsi="Arial" w:cs="Arial"/>
          <w:b/>
          <w:i/>
          <w:smallCaps/>
          <w:snapToGrid w:val="0"/>
        </w:rPr>
        <w:t>Qualité de la production</w:t>
      </w:r>
      <w:bookmarkEnd w:id="28"/>
    </w:p>
    <w:p w14:paraId="149702FD" w14:textId="77777777" w:rsidR="00162CB9" w:rsidRDefault="00162CB9" w:rsidP="00CF08CF">
      <w:pPr>
        <w:jc w:val="both"/>
        <w:rPr>
          <w:rFonts w:ascii="Arial" w:hAnsi="Arial" w:cs="Arial"/>
        </w:rPr>
      </w:pPr>
    </w:p>
    <w:p w14:paraId="005A5B36" w14:textId="77777777" w:rsidR="006338D4" w:rsidRDefault="006338D4" w:rsidP="00CF08CF">
      <w:pPr>
        <w:jc w:val="both"/>
        <w:rPr>
          <w:rFonts w:ascii="Arial" w:hAnsi="Arial" w:cs="Arial"/>
        </w:rPr>
      </w:pPr>
    </w:p>
    <w:p w14:paraId="2569DC0B" w14:textId="77777777" w:rsidR="00CE3AE9" w:rsidRPr="00C2668D" w:rsidRDefault="00CE3AE9" w:rsidP="00CE3AE9">
      <w:pPr>
        <w:pStyle w:val="Paragraphedeliste"/>
        <w:numPr>
          <w:ilvl w:val="2"/>
          <w:numId w:val="10"/>
        </w:numPr>
        <w:tabs>
          <w:tab w:val="left" w:pos="993"/>
        </w:tabs>
        <w:jc w:val="both"/>
        <w:outlineLvl w:val="2"/>
        <w:rPr>
          <w:rFonts w:ascii="Arial" w:hAnsi="Arial" w:cs="Arial"/>
          <w:sz w:val="22"/>
          <w:szCs w:val="22"/>
        </w:rPr>
      </w:pPr>
      <w:bookmarkStart w:id="29" w:name="_Toc485732837"/>
      <w:bookmarkStart w:id="30" w:name="_Toc73456587"/>
      <w:r w:rsidRPr="00C2668D">
        <w:rPr>
          <w:rFonts w:ascii="Arial" w:hAnsi="Arial" w:cs="Arial"/>
          <w:sz w:val="22"/>
          <w:szCs w:val="22"/>
        </w:rPr>
        <w:t xml:space="preserve">Disposez-vous d’un système </w:t>
      </w:r>
      <w:r>
        <w:rPr>
          <w:rFonts w:ascii="Arial" w:hAnsi="Arial" w:cs="Arial"/>
          <w:sz w:val="22"/>
          <w:szCs w:val="22"/>
        </w:rPr>
        <w:t xml:space="preserve">de suivi de production en ligne et </w:t>
      </w:r>
      <w:r w:rsidRPr="00C2668D">
        <w:rPr>
          <w:rFonts w:ascii="Arial" w:hAnsi="Arial" w:cs="Arial"/>
          <w:sz w:val="22"/>
          <w:szCs w:val="22"/>
        </w:rPr>
        <w:t xml:space="preserve">en temps réel pour l’état d’avancement de la commande </w:t>
      </w:r>
      <w:r>
        <w:rPr>
          <w:rFonts w:ascii="Arial" w:hAnsi="Arial" w:cs="Arial"/>
          <w:sz w:val="22"/>
          <w:szCs w:val="22"/>
        </w:rPr>
        <w:t>et/ou de la production </w:t>
      </w:r>
      <w:r w:rsidRPr="00C2668D">
        <w:rPr>
          <w:rFonts w:ascii="Arial" w:hAnsi="Arial" w:cs="Arial"/>
          <w:sz w:val="22"/>
          <w:szCs w:val="22"/>
        </w:rPr>
        <w:t>?</w:t>
      </w:r>
      <w:bookmarkEnd w:id="29"/>
      <w:bookmarkEnd w:id="30"/>
      <w:r w:rsidRPr="00C2668D">
        <w:rPr>
          <w:rFonts w:ascii="Arial" w:hAnsi="Arial" w:cs="Arial"/>
          <w:sz w:val="22"/>
          <w:szCs w:val="22"/>
        </w:rPr>
        <w:t xml:space="preserve"> </w:t>
      </w:r>
    </w:p>
    <w:p w14:paraId="692B5907" w14:textId="77777777" w:rsidR="00CE3AE9" w:rsidRDefault="00CE3AE9" w:rsidP="00CE3AE9">
      <w:pPr>
        <w:jc w:val="both"/>
        <w:rPr>
          <w:rFonts w:ascii="Arial" w:hAnsi="Arial" w:cs="Arial"/>
          <w:sz w:val="22"/>
          <w:szCs w:val="22"/>
        </w:rPr>
      </w:pPr>
    </w:p>
    <w:p w14:paraId="3F035143" w14:textId="77777777" w:rsidR="00CE3AE9" w:rsidRDefault="00CE3AE9" w:rsidP="00CE3AE9">
      <w:pPr>
        <w:jc w:val="both"/>
        <w:rPr>
          <w:rFonts w:ascii="Arial" w:hAnsi="Arial" w:cs="Arial"/>
          <w:sz w:val="22"/>
          <w:szCs w:val="22"/>
        </w:rPr>
      </w:pPr>
      <w:r w:rsidRPr="000760A5">
        <w:rPr>
          <w:rFonts w:ascii="Arial" w:hAnsi="Arial" w:cs="Arial"/>
          <w:sz w:val="22"/>
          <w:szCs w:val="22"/>
        </w:rPr>
        <w:t>Oui</w:t>
      </w:r>
      <w:r w:rsidRPr="000760A5">
        <w:rPr>
          <w:rFonts w:ascii="Arial" w:hAnsi="Arial" w:cs="Arial"/>
          <w:sz w:val="22"/>
          <w:szCs w:val="22"/>
        </w:rPr>
        <w:tab/>
      </w:r>
      <w:r w:rsidRPr="007147BD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147BD">
        <w:rPr>
          <w:rFonts w:ascii="Arial" w:hAnsi="Arial" w:cs="Arial"/>
          <w:sz w:val="20"/>
          <w:szCs w:val="20"/>
        </w:rPr>
        <w:instrText xml:space="preserve"> FORMCHECKBOX </w:instrText>
      </w:r>
      <w:r w:rsidR="00C43AA7">
        <w:rPr>
          <w:rFonts w:ascii="Arial" w:hAnsi="Arial" w:cs="Arial"/>
          <w:sz w:val="20"/>
          <w:szCs w:val="20"/>
        </w:rPr>
      </w:r>
      <w:r w:rsidR="00C43AA7">
        <w:rPr>
          <w:rFonts w:ascii="Arial" w:hAnsi="Arial" w:cs="Arial"/>
          <w:sz w:val="20"/>
          <w:szCs w:val="20"/>
        </w:rPr>
        <w:fldChar w:fldCharType="separate"/>
      </w:r>
      <w:r w:rsidRPr="007147BD">
        <w:rPr>
          <w:rFonts w:ascii="Arial" w:hAnsi="Arial" w:cs="Arial"/>
          <w:sz w:val="20"/>
          <w:szCs w:val="20"/>
        </w:rPr>
        <w:fldChar w:fldCharType="end"/>
      </w:r>
      <w:r w:rsidRPr="007147BD">
        <w:rPr>
          <w:rFonts w:ascii="Arial" w:hAnsi="Arial" w:cs="Arial"/>
          <w:sz w:val="20"/>
          <w:szCs w:val="20"/>
        </w:rPr>
        <w:t xml:space="preserve"> </w:t>
      </w:r>
      <w:r w:rsidRPr="000760A5">
        <w:rPr>
          <w:rFonts w:ascii="Arial" w:hAnsi="Arial" w:cs="Arial"/>
          <w:sz w:val="22"/>
          <w:szCs w:val="22"/>
        </w:rPr>
        <w:t xml:space="preserve"> </w:t>
      </w:r>
      <w:r w:rsidRPr="000760A5">
        <w:rPr>
          <w:rFonts w:ascii="Arial" w:hAnsi="Arial" w:cs="Arial"/>
          <w:sz w:val="22"/>
          <w:szCs w:val="22"/>
        </w:rPr>
        <w:tab/>
        <w:t>Non</w:t>
      </w:r>
      <w:r w:rsidRPr="000760A5">
        <w:rPr>
          <w:rFonts w:ascii="Arial" w:hAnsi="Arial" w:cs="Arial"/>
          <w:sz w:val="22"/>
          <w:szCs w:val="22"/>
        </w:rPr>
        <w:tab/>
      </w:r>
      <w:r w:rsidRPr="007147BD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147BD">
        <w:rPr>
          <w:rFonts w:ascii="Arial" w:hAnsi="Arial" w:cs="Arial"/>
          <w:sz w:val="20"/>
          <w:szCs w:val="20"/>
        </w:rPr>
        <w:instrText xml:space="preserve"> FORMCHECKBOX </w:instrText>
      </w:r>
      <w:r w:rsidR="00C43AA7">
        <w:rPr>
          <w:rFonts w:ascii="Arial" w:hAnsi="Arial" w:cs="Arial"/>
          <w:sz w:val="20"/>
          <w:szCs w:val="20"/>
        </w:rPr>
      </w:r>
      <w:r w:rsidR="00C43AA7">
        <w:rPr>
          <w:rFonts w:ascii="Arial" w:hAnsi="Arial" w:cs="Arial"/>
          <w:sz w:val="20"/>
          <w:szCs w:val="20"/>
        </w:rPr>
        <w:fldChar w:fldCharType="separate"/>
      </w:r>
      <w:r w:rsidRPr="007147BD">
        <w:rPr>
          <w:rFonts w:ascii="Arial" w:hAnsi="Arial" w:cs="Arial"/>
          <w:sz w:val="20"/>
          <w:szCs w:val="20"/>
        </w:rPr>
        <w:fldChar w:fldCharType="end"/>
      </w:r>
    </w:p>
    <w:p w14:paraId="7D514A82" w14:textId="77777777" w:rsidR="00CE3AE9" w:rsidRPr="00C2668D" w:rsidRDefault="00CE3AE9" w:rsidP="00CE3AE9">
      <w:pPr>
        <w:jc w:val="both"/>
        <w:rPr>
          <w:rFonts w:ascii="Arial" w:hAnsi="Arial" w:cs="Arial"/>
          <w:sz w:val="22"/>
          <w:szCs w:val="22"/>
        </w:rPr>
      </w:pPr>
    </w:p>
    <w:p w14:paraId="32A44EE5" w14:textId="77777777" w:rsidR="00CE3AE9" w:rsidRPr="004724FD" w:rsidRDefault="00CE3AE9" w:rsidP="00CE3AE9">
      <w:pPr>
        <w:jc w:val="both"/>
        <w:rPr>
          <w:rFonts w:ascii="Arial" w:hAnsi="Arial" w:cs="Arial"/>
          <w:i/>
          <w:sz w:val="20"/>
          <w:szCs w:val="20"/>
        </w:rPr>
      </w:pPr>
      <w:r w:rsidRPr="004724FD">
        <w:rPr>
          <w:rFonts w:ascii="Arial" w:hAnsi="Arial" w:cs="Arial"/>
          <w:i/>
          <w:sz w:val="20"/>
          <w:szCs w:val="20"/>
        </w:rPr>
        <w:t>Précisions (si nécessaire)</w:t>
      </w:r>
    </w:p>
    <w:p w14:paraId="64736FCC" w14:textId="77777777" w:rsidR="00CE3AE9" w:rsidRPr="000760A5" w:rsidRDefault="00CE3AE9" w:rsidP="00CE3AE9">
      <w:pPr>
        <w:jc w:val="both"/>
        <w:rPr>
          <w:rFonts w:ascii="Arial" w:hAnsi="Arial" w:cs="Arial"/>
          <w:sz w:val="22"/>
          <w:szCs w:val="22"/>
        </w:rPr>
      </w:pPr>
      <w:r w:rsidRPr="000760A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14:paraId="3B94BF53" w14:textId="77777777" w:rsidR="00CF08CF" w:rsidRPr="000760A5" w:rsidRDefault="00CF08CF" w:rsidP="00CF08CF">
      <w:pPr>
        <w:jc w:val="both"/>
        <w:rPr>
          <w:rFonts w:ascii="Arial" w:hAnsi="Arial" w:cs="Arial"/>
          <w:sz w:val="22"/>
          <w:szCs w:val="22"/>
        </w:rPr>
      </w:pPr>
    </w:p>
    <w:p w14:paraId="2D10448D" w14:textId="77777777" w:rsidR="006338D4" w:rsidRPr="000760A5" w:rsidRDefault="006338D4" w:rsidP="00CF08CF">
      <w:pPr>
        <w:jc w:val="both"/>
        <w:rPr>
          <w:rFonts w:ascii="Arial" w:hAnsi="Arial" w:cs="Arial"/>
          <w:sz w:val="22"/>
          <w:szCs w:val="22"/>
        </w:rPr>
      </w:pPr>
    </w:p>
    <w:p w14:paraId="6422A47F" w14:textId="77777777" w:rsidR="00CF08CF" w:rsidRPr="000760A5" w:rsidRDefault="0A53B0F1" w:rsidP="00A52B7F">
      <w:pPr>
        <w:pStyle w:val="Paragraphedeliste"/>
        <w:numPr>
          <w:ilvl w:val="2"/>
          <w:numId w:val="10"/>
        </w:numPr>
        <w:tabs>
          <w:tab w:val="left" w:pos="993"/>
        </w:tabs>
        <w:jc w:val="both"/>
        <w:outlineLvl w:val="2"/>
        <w:rPr>
          <w:rFonts w:ascii="Arial" w:hAnsi="Arial" w:cs="Arial"/>
          <w:sz w:val="22"/>
          <w:szCs w:val="22"/>
        </w:rPr>
      </w:pPr>
      <w:bookmarkStart w:id="31" w:name="_Toc73456589"/>
      <w:r w:rsidRPr="5C7044C3">
        <w:rPr>
          <w:rFonts w:ascii="Arial" w:hAnsi="Arial" w:cs="Arial"/>
          <w:sz w:val="22"/>
          <w:szCs w:val="22"/>
        </w:rPr>
        <w:t>Disposez-vous d’au moins une personne responsable du suivi de la qualité et de la mise en place de mesures correctives en cas de non-qualité ?</w:t>
      </w:r>
      <w:bookmarkEnd w:id="31"/>
    </w:p>
    <w:p w14:paraId="200D7CB9" w14:textId="77777777" w:rsidR="00CF08CF" w:rsidRPr="000760A5" w:rsidRDefault="00CF08CF" w:rsidP="00F600E5">
      <w:pPr>
        <w:jc w:val="both"/>
        <w:rPr>
          <w:rFonts w:ascii="Arial" w:hAnsi="Arial" w:cs="Arial"/>
          <w:sz w:val="22"/>
          <w:szCs w:val="22"/>
        </w:rPr>
      </w:pPr>
    </w:p>
    <w:p w14:paraId="40767DDA" w14:textId="77777777" w:rsidR="00CF08CF" w:rsidRPr="000760A5" w:rsidRDefault="00CF08CF" w:rsidP="00CF08CF">
      <w:pPr>
        <w:jc w:val="both"/>
        <w:rPr>
          <w:rFonts w:ascii="Arial" w:hAnsi="Arial" w:cs="Arial"/>
          <w:sz w:val="22"/>
          <w:szCs w:val="22"/>
        </w:rPr>
      </w:pPr>
      <w:r w:rsidRPr="000760A5">
        <w:rPr>
          <w:rFonts w:ascii="Arial" w:hAnsi="Arial" w:cs="Arial"/>
          <w:sz w:val="22"/>
          <w:szCs w:val="22"/>
        </w:rPr>
        <w:t>Oui</w:t>
      </w:r>
      <w:r w:rsidRPr="000760A5">
        <w:rPr>
          <w:rFonts w:ascii="Arial" w:hAnsi="Arial" w:cs="Arial"/>
          <w:sz w:val="22"/>
          <w:szCs w:val="22"/>
        </w:rPr>
        <w:tab/>
      </w:r>
      <w:r w:rsidR="007147BD" w:rsidRPr="007147BD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147BD" w:rsidRPr="007147BD">
        <w:rPr>
          <w:rFonts w:ascii="Arial" w:hAnsi="Arial" w:cs="Arial"/>
          <w:sz w:val="20"/>
          <w:szCs w:val="20"/>
        </w:rPr>
        <w:instrText xml:space="preserve"> FORMCHECKBOX </w:instrText>
      </w:r>
      <w:r w:rsidR="00C43AA7">
        <w:rPr>
          <w:rFonts w:ascii="Arial" w:hAnsi="Arial" w:cs="Arial"/>
          <w:sz w:val="20"/>
          <w:szCs w:val="20"/>
        </w:rPr>
      </w:r>
      <w:r w:rsidR="00C43AA7">
        <w:rPr>
          <w:rFonts w:ascii="Arial" w:hAnsi="Arial" w:cs="Arial"/>
          <w:sz w:val="20"/>
          <w:szCs w:val="20"/>
        </w:rPr>
        <w:fldChar w:fldCharType="separate"/>
      </w:r>
      <w:r w:rsidR="007147BD" w:rsidRPr="007147BD">
        <w:rPr>
          <w:rFonts w:ascii="Arial" w:hAnsi="Arial" w:cs="Arial"/>
          <w:sz w:val="20"/>
          <w:szCs w:val="20"/>
        </w:rPr>
        <w:fldChar w:fldCharType="end"/>
      </w:r>
      <w:r w:rsidR="007147BD" w:rsidRPr="007147BD">
        <w:rPr>
          <w:rFonts w:ascii="Arial" w:hAnsi="Arial" w:cs="Arial"/>
          <w:sz w:val="20"/>
          <w:szCs w:val="20"/>
        </w:rPr>
        <w:t xml:space="preserve"> </w:t>
      </w:r>
      <w:r w:rsidRPr="000760A5">
        <w:rPr>
          <w:rFonts w:ascii="Arial" w:hAnsi="Arial" w:cs="Arial"/>
          <w:sz w:val="22"/>
          <w:szCs w:val="22"/>
        </w:rPr>
        <w:t xml:space="preserve"> </w:t>
      </w:r>
      <w:r w:rsidRPr="000760A5">
        <w:rPr>
          <w:rFonts w:ascii="Arial" w:hAnsi="Arial" w:cs="Arial"/>
          <w:sz w:val="22"/>
          <w:szCs w:val="22"/>
        </w:rPr>
        <w:tab/>
        <w:t>Non</w:t>
      </w:r>
      <w:r w:rsidRPr="000760A5">
        <w:rPr>
          <w:rFonts w:ascii="Arial" w:hAnsi="Arial" w:cs="Arial"/>
          <w:sz w:val="22"/>
          <w:szCs w:val="22"/>
        </w:rPr>
        <w:tab/>
      </w:r>
      <w:r w:rsidR="007147BD" w:rsidRPr="007147BD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147BD" w:rsidRPr="007147BD">
        <w:rPr>
          <w:rFonts w:ascii="Arial" w:hAnsi="Arial" w:cs="Arial"/>
          <w:sz w:val="20"/>
          <w:szCs w:val="20"/>
        </w:rPr>
        <w:instrText xml:space="preserve"> FORMCHECKBOX </w:instrText>
      </w:r>
      <w:r w:rsidR="00C43AA7">
        <w:rPr>
          <w:rFonts w:ascii="Arial" w:hAnsi="Arial" w:cs="Arial"/>
          <w:sz w:val="20"/>
          <w:szCs w:val="20"/>
        </w:rPr>
      </w:r>
      <w:r w:rsidR="00C43AA7">
        <w:rPr>
          <w:rFonts w:ascii="Arial" w:hAnsi="Arial" w:cs="Arial"/>
          <w:sz w:val="20"/>
          <w:szCs w:val="20"/>
        </w:rPr>
        <w:fldChar w:fldCharType="separate"/>
      </w:r>
      <w:r w:rsidR="007147BD" w:rsidRPr="007147BD">
        <w:rPr>
          <w:rFonts w:ascii="Arial" w:hAnsi="Arial" w:cs="Arial"/>
          <w:sz w:val="20"/>
          <w:szCs w:val="20"/>
        </w:rPr>
        <w:fldChar w:fldCharType="end"/>
      </w:r>
    </w:p>
    <w:p w14:paraId="1CC6FA53" w14:textId="77777777" w:rsidR="00CF08CF" w:rsidRPr="000760A5" w:rsidRDefault="00CF08CF" w:rsidP="00CF08CF">
      <w:pPr>
        <w:jc w:val="both"/>
        <w:rPr>
          <w:rFonts w:ascii="Arial" w:hAnsi="Arial" w:cs="Arial"/>
          <w:sz w:val="22"/>
          <w:szCs w:val="22"/>
        </w:rPr>
      </w:pPr>
    </w:p>
    <w:p w14:paraId="187E0BBC" w14:textId="22BE78D9" w:rsidR="006338D4" w:rsidRDefault="006338D4" w:rsidP="00CF08CF">
      <w:pPr>
        <w:jc w:val="both"/>
        <w:rPr>
          <w:rFonts w:ascii="Arial" w:hAnsi="Arial" w:cs="Arial"/>
          <w:sz w:val="22"/>
          <w:szCs w:val="22"/>
        </w:rPr>
      </w:pPr>
    </w:p>
    <w:p w14:paraId="002ED901" w14:textId="6576B80D" w:rsidR="00047752" w:rsidRDefault="00047752" w:rsidP="00CF08CF">
      <w:pPr>
        <w:jc w:val="both"/>
        <w:rPr>
          <w:rFonts w:ascii="Arial" w:hAnsi="Arial" w:cs="Arial"/>
          <w:sz w:val="22"/>
          <w:szCs w:val="22"/>
        </w:rPr>
      </w:pPr>
    </w:p>
    <w:p w14:paraId="167FBE31" w14:textId="69FA5994" w:rsidR="00047752" w:rsidRDefault="00047752" w:rsidP="00CF08CF">
      <w:pPr>
        <w:jc w:val="both"/>
        <w:rPr>
          <w:rFonts w:ascii="Arial" w:hAnsi="Arial" w:cs="Arial"/>
          <w:sz w:val="22"/>
          <w:szCs w:val="22"/>
        </w:rPr>
      </w:pPr>
    </w:p>
    <w:p w14:paraId="444B6200" w14:textId="77777777" w:rsidR="00047752" w:rsidRPr="000760A5" w:rsidRDefault="00047752" w:rsidP="00CF08CF">
      <w:pPr>
        <w:jc w:val="both"/>
        <w:rPr>
          <w:rFonts w:ascii="Arial" w:hAnsi="Arial" w:cs="Arial"/>
          <w:sz w:val="22"/>
          <w:szCs w:val="22"/>
        </w:rPr>
      </w:pPr>
    </w:p>
    <w:p w14:paraId="3694ED03" w14:textId="77777777" w:rsidR="00CF08CF" w:rsidRPr="000760A5" w:rsidRDefault="0A53B0F1" w:rsidP="00A52B7F">
      <w:pPr>
        <w:pStyle w:val="Paragraphedeliste"/>
        <w:numPr>
          <w:ilvl w:val="2"/>
          <w:numId w:val="10"/>
        </w:numPr>
        <w:tabs>
          <w:tab w:val="left" w:pos="993"/>
        </w:tabs>
        <w:jc w:val="both"/>
        <w:outlineLvl w:val="2"/>
        <w:rPr>
          <w:rFonts w:ascii="Arial" w:hAnsi="Arial" w:cs="Arial"/>
          <w:sz w:val="22"/>
          <w:szCs w:val="22"/>
        </w:rPr>
      </w:pPr>
      <w:bookmarkStart w:id="32" w:name="_Toc73456590"/>
      <w:r w:rsidRPr="5C7044C3">
        <w:rPr>
          <w:rFonts w:ascii="Arial" w:hAnsi="Arial" w:cs="Arial"/>
          <w:sz w:val="22"/>
          <w:szCs w:val="22"/>
        </w:rPr>
        <w:t>Certifications obtenues (ou en cours d’obtention)</w:t>
      </w:r>
      <w:bookmarkEnd w:id="32"/>
    </w:p>
    <w:p w14:paraId="0A554B09" w14:textId="77777777" w:rsidR="00F600E5" w:rsidRPr="000760A5" w:rsidRDefault="00F600E5" w:rsidP="00CF08CF">
      <w:pPr>
        <w:jc w:val="both"/>
        <w:rPr>
          <w:rFonts w:ascii="Arial" w:hAnsi="Arial" w:cs="Arial"/>
          <w:sz w:val="22"/>
          <w:szCs w:val="22"/>
        </w:rPr>
      </w:pPr>
    </w:p>
    <w:p w14:paraId="052C3B91" w14:textId="77777777" w:rsidR="00CF08CF" w:rsidRPr="000760A5" w:rsidRDefault="00CF08CF" w:rsidP="00CF08CF">
      <w:pPr>
        <w:jc w:val="both"/>
        <w:rPr>
          <w:rFonts w:ascii="Arial" w:hAnsi="Arial" w:cs="Arial"/>
          <w:sz w:val="22"/>
          <w:szCs w:val="22"/>
        </w:rPr>
      </w:pPr>
      <w:r w:rsidRPr="000760A5">
        <w:rPr>
          <w:rFonts w:ascii="Arial" w:hAnsi="Arial" w:cs="Arial"/>
          <w:sz w:val="22"/>
          <w:szCs w:val="22"/>
        </w:rPr>
        <w:t>Indiquez les certifications obtenues (ou en cours d’obtention) concernant les processus de production (ex : ISO 12647) :</w:t>
      </w:r>
    </w:p>
    <w:p w14:paraId="0CF5CBFF" w14:textId="77777777" w:rsidR="00CF08CF" w:rsidRPr="000760A5" w:rsidRDefault="00CF08CF" w:rsidP="00CF08CF">
      <w:pPr>
        <w:jc w:val="both"/>
        <w:rPr>
          <w:rFonts w:ascii="Arial" w:hAnsi="Arial" w:cs="Arial"/>
          <w:sz w:val="22"/>
          <w:szCs w:val="22"/>
        </w:rPr>
      </w:pPr>
      <w:r w:rsidRPr="000760A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4C9FB074" w14:textId="77777777" w:rsidR="00CF08CF" w:rsidRPr="00DE358C" w:rsidRDefault="00CF08CF" w:rsidP="00CF08CF">
      <w:pPr>
        <w:jc w:val="both"/>
        <w:rPr>
          <w:rFonts w:ascii="Arial" w:hAnsi="Arial" w:cs="Arial"/>
          <w:i/>
          <w:sz w:val="20"/>
          <w:szCs w:val="20"/>
        </w:rPr>
      </w:pPr>
      <w:r w:rsidRPr="00DE358C">
        <w:rPr>
          <w:rFonts w:ascii="Arial" w:hAnsi="Arial" w:cs="Arial"/>
          <w:i/>
          <w:sz w:val="20"/>
          <w:szCs w:val="20"/>
        </w:rPr>
        <w:lastRenderedPageBreak/>
        <w:t>(Ajoutez autan</w:t>
      </w:r>
      <w:r w:rsidR="00F600E5" w:rsidRPr="00DE358C">
        <w:rPr>
          <w:rFonts w:ascii="Arial" w:hAnsi="Arial" w:cs="Arial"/>
          <w:i/>
          <w:sz w:val="20"/>
          <w:szCs w:val="20"/>
        </w:rPr>
        <w:t>t de lignes que nécessaire et</w:t>
      </w:r>
      <w:r w:rsidRPr="00DE358C">
        <w:rPr>
          <w:rFonts w:ascii="Arial" w:hAnsi="Arial" w:cs="Arial"/>
          <w:i/>
          <w:sz w:val="20"/>
          <w:szCs w:val="20"/>
        </w:rPr>
        <w:t xml:space="preserve"> joignez </w:t>
      </w:r>
      <w:r w:rsidR="00F600E5" w:rsidRPr="00DE358C">
        <w:rPr>
          <w:rFonts w:ascii="Arial" w:hAnsi="Arial" w:cs="Arial"/>
          <w:i/>
          <w:sz w:val="20"/>
          <w:szCs w:val="20"/>
        </w:rPr>
        <w:t>l’attestation de de certification</w:t>
      </w:r>
      <w:r w:rsidRPr="00DE358C">
        <w:rPr>
          <w:rFonts w:ascii="Arial" w:hAnsi="Arial" w:cs="Arial"/>
          <w:i/>
          <w:sz w:val="20"/>
          <w:szCs w:val="20"/>
        </w:rPr>
        <w:t>)</w:t>
      </w:r>
    </w:p>
    <w:p w14:paraId="25414289" w14:textId="77777777" w:rsidR="00CF08CF" w:rsidRPr="000760A5" w:rsidRDefault="00CF08CF" w:rsidP="00CF08CF">
      <w:pPr>
        <w:jc w:val="both"/>
        <w:rPr>
          <w:rFonts w:ascii="Arial" w:hAnsi="Arial" w:cs="Arial"/>
          <w:sz w:val="22"/>
          <w:szCs w:val="22"/>
        </w:rPr>
      </w:pPr>
    </w:p>
    <w:p w14:paraId="53A246ED" w14:textId="77777777" w:rsidR="00CF08CF" w:rsidRPr="000760A5" w:rsidRDefault="00CF08CF" w:rsidP="00CF08CF">
      <w:pPr>
        <w:jc w:val="both"/>
        <w:rPr>
          <w:rFonts w:ascii="Arial" w:hAnsi="Arial" w:cs="Arial"/>
          <w:sz w:val="22"/>
          <w:szCs w:val="22"/>
        </w:rPr>
      </w:pPr>
      <w:r w:rsidRPr="000760A5">
        <w:rPr>
          <w:rFonts w:ascii="Arial" w:hAnsi="Arial" w:cs="Arial"/>
          <w:sz w:val="22"/>
          <w:szCs w:val="22"/>
        </w:rPr>
        <w:t>Indiquez les certifications obtenues (ou en cours d’obtention) concernant la gestion de la qualité (ex : ISO 9001) :</w:t>
      </w:r>
    </w:p>
    <w:p w14:paraId="1387E50A" w14:textId="77777777" w:rsidR="00CF08CF" w:rsidRPr="000760A5" w:rsidRDefault="00CF08CF" w:rsidP="00CF08CF">
      <w:pPr>
        <w:jc w:val="both"/>
        <w:rPr>
          <w:rFonts w:ascii="Arial" w:hAnsi="Arial" w:cs="Arial"/>
          <w:sz w:val="22"/>
          <w:szCs w:val="22"/>
        </w:rPr>
      </w:pPr>
      <w:r w:rsidRPr="000760A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</w:t>
      </w:r>
    </w:p>
    <w:p w14:paraId="5F6A7C89" w14:textId="77777777" w:rsidR="00F600E5" w:rsidRPr="00DE358C" w:rsidRDefault="00F600E5" w:rsidP="00F600E5">
      <w:pPr>
        <w:jc w:val="both"/>
        <w:rPr>
          <w:rFonts w:ascii="Arial" w:hAnsi="Arial" w:cs="Arial"/>
          <w:i/>
          <w:sz w:val="20"/>
          <w:szCs w:val="20"/>
        </w:rPr>
      </w:pPr>
      <w:r w:rsidRPr="00DE358C">
        <w:rPr>
          <w:rFonts w:ascii="Arial" w:hAnsi="Arial" w:cs="Arial"/>
          <w:i/>
          <w:sz w:val="20"/>
          <w:szCs w:val="20"/>
        </w:rPr>
        <w:t>(Ajoutez autant de lignes que nécessaire et joignez l’attestation de de certification)</w:t>
      </w:r>
    </w:p>
    <w:p w14:paraId="13386DB0" w14:textId="77777777" w:rsidR="00162CB9" w:rsidRDefault="00162CB9" w:rsidP="00181E5A">
      <w:pPr>
        <w:jc w:val="both"/>
        <w:rPr>
          <w:rFonts w:ascii="Arial" w:hAnsi="Arial" w:cs="Arial"/>
        </w:rPr>
      </w:pPr>
    </w:p>
    <w:p w14:paraId="76D4AB36" w14:textId="77777777" w:rsidR="00162CB9" w:rsidRDefault="00162CB9" w:rsidP="00181E5A">
      <w:pPr>
        <w:jc w:val="both"/>
        <w:rPr>
          <w:rFonts w:ascii="Arial" w:hAnsi="Arial" w:cs="Arial"/>
        </w:rPr>
      </w:pPr>
    </w:p>
    <w:bookmarkEnd w:id="6"/>
    <w:p w14:paraId="36B86C4F" w14:textId="77777777" w:rsidR="00DA0B11" w:rsidRDefault="00DA0B11">
      <w:pPr>
        <w:rPr>
          <w:rFonts w:ascii="Arial" w:hAnsi="Arial" w:cs="Arial"/>
        </w:rPr>
      </w:pPr>
    </w:p>
    <w:p w14:paraId="5C1FE079" w14:textId="77777777" w:rsidR="00522FEA" w:rsidRPr="00AF0268" w:rsidRDefault="00522FEA" w:rsidP="00181E5A">
      <w:pPr>
        <w:jc w:val="both"/>
        <w:rPr>
          <w:rFonts w:ascii="Arial" w:hAnsi="Arial" w:cs="Arial"/>
        </w:rPr>
      </w:pPr>
    </w:p>
    <w:p w14:paraId="4DF370A0" w14:textId="77777777" w:rsidR="00F600E5" w:rsidRPr="00F600E5" w:rsidRDefault="00F600E5" w:rsidP="00CF50D4">
      <w:pPr>
        <w:pStyle w:val="Titre1"/>
        <w:widowControl w:val="0"/>
        <w:numPr>
          <w:ilvl w:val="0"/>
          <w:numId w:val="5"/>
        </w:numPr>
        <w:tabs>
          <w:tab w:val="clear" w:pos="0"/>
          <w:tab w:val="clear" w:pos="1276"/>
        </w:tabs>
        <w:ind w:right="0"/>
        <w:rPr>
          <w:rFonts w:ascii="Arial" w:hAnsi="Arial" w:cs="Arial"/>
          <w:sz w:val="28"/>
          <w:szCs w:val="28"/>
        </w:rPr>
      </w:pPr>
      <w:bookmarkStart w:id="33" w:name="_Toc73456619"/>
      <w:r w:rsidRPr="00F600E5">
        <w:rPr>
          <w:rFonts w:ascii="Arial" w:hAnsi="Arial" w:cs="Arial"/>
          <w:sz w:val="28"/>
          <w:szCs w:val="28"/>
        </w:rPr>
        <w:t>ATTESTATION SUR L’HONNEUR</w:t>
      </w:r>
      <w:bookmarkEnd w:id="33"/>
    </w:p>
    <w:p w14:paraId="0F348ED5" w14:textId="77777777" w:rsidR="00F600E5" w:rsidRPr="00F600E5" w:rsidRDefault="00F600E5" w:rsidP="00F600E5">
      <w:pPr>
        <w:jc w:val="both"/>
        <w:rPr>
          <w:rFonts w:ascii="Arial" w:hAnsi="Arial" w:cs="Arial"/>
        </w:rPr>
      </w:pPr>
    </w:p>
    <w:p w14:paraId="6E5839A6" w14:textId="77777777" w:rsidR="00F600E5" w:rsidRPr="00DA0B11" w:rsidRDefault="00F600E5" w:rsidP="00F600E5">
      <w:pPr>
        <w:jc w:val="both"/>
        <w:rPr>
          <w:rFonts w:ascii="Arial" w:hAnsi="Arial" w:cs="Arial"/>
          <w:sz w:val="22"/>
          <w:szCs w:val="22"/>
        </w:rPr>
      </w:pPr>
      <w:r w:rsidRPr="00DA0B11">
        <w:rPr>
          <w:rFonts w:ascii="Arial" w:hAnsi="Arial" w:cs="Arial"/>
          <w:sz w:val="22"/>
          <w:szCs w:val="22"/>
        </w:rPr>
        <w:t>Je certifie sur l’honneur l’exactitude des informations portées dans ce cadre de mémoire technique.</w:t>
      </w:r>
    </w:p>
    <w:p w14:paraId="49A87EF4" w14:textId="77777777" w:rsidR="00F600E5" w:rsidRPr="00DA0B11" w:rsidRDefault="00F600E5" w:rsidP="00F600E5">
      <w:pPr>
        <w:jc w:val="both"/>
        <w:rPr>
          <w:rFonts w:ascii="Arial" w:hAnsi="Arial" w:cs="Arial"/>
          <w:sz w:val="22"/>
          <w:szCs w:val="22"/>
        </w:rPr>
      </w:pPr>
    </w:p>
    <w:p w14:paraId="601B34F9" w14:textId="77777777" w:rsidR="00F600E5" w:rsidRPr="00DA0B11" w:rsidRDefault="00F600E5" w:rsidP="00F600E5">
      <w:pPr>
        <w:jc w:val="both"/>
        <w:rPr>
          <w:rFonts w:ascii="Arial" w:hAnsi="Arial" w:cs="Arial"/>
          <w:sz w:val="22"/>
          <w:szCs w:val="22"/>
        </w:rPr>
      </w:pPr>
      <w:r w:rsidRPr="00DA0B11">
        <w:rPr>
          <w:rFonts w:ascii="Arial" w:hAnsi="Arial" w:cs="Arial"/>
          <w:sz w:val="22"/>
          <w:szCs w:val="22"/>
        </w:rPr>
        <w:t xml:space="preserve">Raison Sociale : </w:t>
      </w:r>
    </w:p>
    <w:p w14:paraId="0ECC2899" w14:textId="77777777" w:rsidR="00F600E5" w:rsidRPr="00DA0B11" w:rsidRDefault="00F600E5" w:rsidP="00F600E5">
      <w:pPr>
        <w:jc w:val="both"/>
        <w:rPr>
          <w:rFonts w:ascii="Arial" w:hAnsi="Arial" w:cs="Arial"/>
          <w:sz w:val="22"/>
          <w:szCs w:val="22"/>
        </w:rPr>
      </w:pPr>
    </w:p>
    <w:p w14:paraId="493E3DE3" w14:textId="77777777" w:rsidR="00F600E5" w:rsidRPr="00DA0B11" w:rsidRDefault="00F600E5" w:rsidP="00F600E5">
      <w:pPr>
        <w:jc w:val="both"/>
        <w:rPr>
          <w:rFonts w:ascii="Arial" w:hAnsi="Arial" w:cs="Arial"/>
          <w:sz w:val="22"/>
          <w:szCs w:val="22"/>
        </w:rPr>
      </w:pPr>
    </w:p>
    <w:p w14:paraId="73D9122A" w14:textId="77777777" w:rsidR="00F600E5" w:rsidRPr="00DA0B11" w:rsidRDefault="00F600E5" w:rsidP="00F600E5">
      <w:pPr>
        <w:jc w:val="both"/>
        <w:rPr>
          <w:rFonts w:ascii="Arial" w:hAnsi="Arial" w:cs="Arial"/>
          <w:sz w:val="22"/>
          <w:szCs w:val="22"/>
        </w:rPr>
      </w:pPr>
    </w:p>
    <w:p w14:paraId="699ADA41" w14:textId="77777777" w:rsidR="00F600E5" w:rsidRPr="00DA0B11" w:rsidRDefault="00F600E5" w:rsidP="00F600E5">
      <w:pPr>
        <w:jc w:val="both"/>
        <w:rPr>
          <w:rFonts w:ascii="Arial" w:hAnsi="Arial" w:cs="Arial"/>
          <w:sz w:val="22"/>
          <w:szCs w:val="22"/>
        </w:rPr>
      </w:pPr>
    </w:p>
    <w:p w14:paraId="74B3D956" w14:textId="77777777" w:rsidR="00F600E5" w:rsidRPr="00DA0B11" w:rsidRDefault="00F600E5" w:rsidP="00F600E5">
      <w:pPr>
        <w:jc w:val="both"/>
        <w:rPr>
          <w:rFonts w:ascii="Arial" w:hAnsi="Arial" w:cs="Arial"/>
          <w:sz w:val="22"/>
          <w:szCs w:val="22"/>
        </w:rPr>
      </w:pPr>
      <w:r w:rsidRPr="00DA0B11">
        <w:rPr>
          <w:rFonts w:ascii="Arial" w:hAnsi="Arial" w:cs="Arial"/>
          <w:sz w:val="22"/>
          <w:szCs w:val="22"/>
        </w:rPr>
        <w:t>Cachet de la Société :</w:t>
      </w:r>
    </w:p>
    <w:p w14:paraId="32A59D66" w14:textId="77777777" w:rsidR="00F600E5" w:rsidRPr="00DA0B11" w:rsidRDefault="00F600E5" w:rsidP="00F600E5">
      <w:pPr>
        <w:jc w:val="both"/>
        <w:rPr>
          <w:rFonts w:ascii="Arial" w:hAnsi="Arial" w:cs="Arial"/>
          <w:sz w:val="22"/>
          <w:szCs w:val="22"/>
        </w:rPr>
      </w:pPr>
    </w:p>
    <w:p w14:paraId="16940DED" w14:textId="77777777" w:rsidR="00F600E5" w:rsidRPr="00DA0B11" w:rsidRDefault="00F600E5" w:rsidP="00F600E5">
      <w:pPr>
        <w:jc w:val="both"/>
        <w:rPr>
          <w:rFonts w:ascii="Arial" w:hAnsi="Arial" w:cs="Arial"/>
          <w:sz w:val="22"/>
          <w:szCs w:val="22"/>
        </w:rPr>
      </w:pPr>
    </w:p>
    <w:p w14:paraId="48E6F598" w14:textId="77777777" w:rsidR="00F600E5" w:rsidRPr="00DA0B11" w:rsidRDefault="00F600E5" w:rsidP="00F600E5">
      <w:pPr>
        <w:jc w:val="both"/>
        <w:rPr>
          <w:rFonts w:ascii="Arial" w:hAnsi="Arial" w:cs="Arial"/>
          <w:sz w:val="22"/>
          <w:szCs w:val="22"/>
        </w:rPr>
      </w:pPr>
    </w:p>
    <w:p w14:paraId="5F68A068" w14:textId="77777777" w:rsidR="00F600E5" w:rsidRPr="00DA0B11" w:rsidRDefault="00F600E5" w:rsidP="00F600E5">
      <w:pPr>
        <w:jc w:val="both"/>
        <w:rPr>
          <w:rFonts w:ascii="Arial" w:hAnsi="Arial" w:cs="Arial"/>
          <w:sz w:val="22"/>
          <w:szCs w:val="22"/>
        </w:rPr>
      </w:pPr>
    </w:p>
    <w:p w14:paraId="4BDEADF7" w14:textId="77777777" w:rsidR="00F600E5" w:rsidRPr="00DA0B11" w:rsidRDefault="00F600E5" w:rsidP="00F600E5">
      <w:pPr>
        <w:jc w:val="both"/>
        <w:rPr>
          <w:rFonts w:ascii="Arial" w:hAnsi="Arial" w:cs="Arial"/>
          <w:sz w:val="22"/>
          <w:szCs w:val="22"/>
        </w:rPr>
      </w:pPr>
      <w:r w:rsidRPr="00DA0B11">
        <w:rPr>
          <w:rFonts w:ascii="Arial" w:hAnsi="Arial" w:cs="Arial"/>
          <w:sz w:val="22"/>
          <w:szCs w:val="22"/>
        </w:rPr>
        <w:t xml:space="preserve">Signature : </w:t>
      </w:r>
    </w:p>
    <w:p w14:paraId="38C4C40F" w14:textId="77777777" w:rsidR="00F600E5" w:rsidRPr="00DA0B11" w:rsidRDefault="00F600E5" w:rsidP="00F600E5">
      <w:pPr>
        <w:jc w:val="both"/>
        <w:rPr>
          <w:rFonts w:ascii="Arial" w:hAnsi="Arial" w:cs="Arial"/>
          <w:sz w:val="22"/>
          <w:szCs w:val="22"/>
        </w:rPr>
      </w:pPr>
    </w:p>
    <w:p w14:paraId="6FA2396E" w14:textId="77777777" w:rsidR="00F600E5" w:rsidRPr="00DA0B11" w:rsidRDefault="00F600E5" w:rsidP="00F600E5">
      <w:pPr>
        <w:jc w:val="both"/>
        <w:rPr>
          <w:rFonts w:ascii="Arial" w:hAnsi="Arial" w:cs="Arial"/>
          <w:sz w:val="22"/>
          <w:szCs w:val="22"/>
        </w:rPr>
      </w:pPr>
    </w:p>
    <w:p w14:paraId="3D8223D4" w14:textId="77777777" w:rsidR="00F600E5" w:rsidRPr="00DA0B11" w:rsidRDefault="00F600E5" w:rsidP="00F600E5">
      <w:pPr>
        <w:jc w:val="both"/>
        <w:rPr>
          <w:rFonts w:ascii="Arial" w:hAnsi="Arial" w:cs="Arial"/>
          <w:sz w:val="22"/>
          <w:szCs w:val="22"/>
        </w:rPr>
      </w:pPr>
    </w:p>
    <w:p w14:paraId="44A54106" w14:textId="77777777" w:rsidR="00F600E5" w:rsidRPr="00DA0B11" w:rsidRDefault="00F600E5" w:rsidP="00F600E5">
      <w:pPr>
        <w:jc w:val="both"/>
        <w:rPr>
          <w:rFonts w:ascii="Arial" w:hAnsi="Arial" w:cs="Arial"/>
          <w:sz w:val="22"/>
          <w:szCs w:val="22"/>
        </w:rPr>
      </w:pPr>
    </w:p>
    <w:p w14:paraId="12BC6830" w14:textId="77777777" w:rsidR="00F600E5" w:rsidRPr="00DA0B11" w:rsidRDefault="00F600E5" w:rsidP="00F600E5">
      <w:pPr>
        <w:jc w:val="both"/>
        <w:rPr>
          <w:rFonts w:ascii="Arial" w:hAnsi="Arial" w:cs="Arial"/>
          <w:sz w:val="22"/>
          <w:szCs w:val="22"/>
        </w:rPr>
      </w:pPr>
      <w:r w:rsidRPr="00DA0B11">
        <w:rPr>
          <w:rFonts w:ascii="Arial" w:hAnsi="Arial" w:cs="Arial"/>
          <w:sz w:val="22"/>
          <w:szCs w:val="22"/>
        </w:rPr>
        <w:t>Date :</w:t>
      </w:r>
      <w:r w:rsidRPr="00DA0B11">
        <w:rPr>
          <w:rFonts w:ascii="Arial" w:hAnsi="Arial" w:cs="Arial"/>
          <w:sz w:val="22"/>
          <w:szCs w:val="22"/>
        </w:rPr>
        <w:tab/>
      </w:r>
    </w:p>
    <w:p w14:paraId="60F5A738" w14:textId="77777777" w:rsidR="00522FEA" w:rsidRPr="00DA0B11" w:rsidRDefault="00522FEA" w:rsidP="00F600E5">
      <w:pPr>
        <w:jc w:val="both"/>
        <w:rPr>
          <w:rFonts w:ascii="Arial" w:hAnsi="Arial" w:cs="Arial"/>
          <w:sz w:val="22"/>
          <w:szCs w:val="22"/>
        </w:rPr>
      </w:pPr>
    </w:p>
    <w:p w14:paraId="4B1CE882" w14:textId="77777777" w:rsidR="00F600E5" w:rsidRPr="00DA0B11" w:rsidRDefault="00F600E5" w:rsidP="00F600E5">
      <w:pPr>
        <w:jc w:val="both"/>
        <w:rPr>
          <w:rFonts w:ascii="Arial" w:hAnsi="Arial" w:cs="Arial"/>
          <w:sz w:val="22"/>
          <w:szCs w:val="22"/>
        </w:rPr>
      </w:pPr>
    </w:p>
    <w:p w14:paraId="2F10A2E9" w14:textId="77777777" w:rsidR="00F600E5" w:rsidRPr="00DA0B11" w:rsidRDefault="00F600E5" w:rsidP="00F600E5">
      <w:pPr>
        <w:jc w:val="both"/>
        <w:rPr>
          <w:rFonts w:ascii="Arial" w:hAnsi="Arial" w:cs="Arial"/>
          <w:sz w:val="22"/>
          <w:szCs w:val="22"/>
        </w:rPr>
      </w:pPr>
    </w:p>
    <w:p w14:paraId="2C469CC3" w14:textId="77777777" w:rsidR="00F600E5" w:rsidRPr="00AF0268" w:rsidRDefault="00F600E5" w:rsidP="00181E5A">
      <w:pPr>
        <w:jc w:val="both"/>
        <w:rPr>
          <w:rFonts w:ascii="Arial" w:hAnsi="Arial" w:cs="Arial"/>
        </w:rPr>
      </w:pPr>
    </w:p>
    <w:sectPr w:rsidR="00F600E5" w:rsidRPr="00AF0268" w:rsidSect="00C9398F">
      <w:footerReference w:type="first" r:id="rId14"/>
      <w:pgSz w:w="11900" w:h="16840"/>
      <w:pgMar w:top="1418" w:right="1835" w:bottom="1418" w:left="1701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58684" w14:textId="77777777" w:rsidR="007C5CB4" w:rsidRDefault="007C5CB4">
      <w:r>
        <w:separator/>
      </w:r>
    </w:p>
  </w:endnote>
  <w:endnote w:type="continuationSeparator" w:id="0">
    <w:p w14:paraId="4DE4920B" w14:textId="77777777" w:rsidR="007C5CB4" w:rsidRDefault="007C5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5EBFE" w14:textId="7E7D5390" w:rsidR="00C43AA7" w:rsidRPr="00C43AA7" w:rsidRDefault="00C43AA7" w:rsidP="00C43AA7">
    <w:pPr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sz w:val="18"/>
        <w:szCs w:val="18"/>
      </w:rPr>
      <w:t xml:space="preserve">Consultation 18 FCS 2025              Cadre de mémoire </w:t>
    </w:r>
    <w:proofErr w:type="gramStart"/>
    <w:r>
      <w:rPr>
        <w:rFonts w:ascii="Arial" w:hAnsi="Arial" w:cs="Arial"/>
        <w:sz w:val="18"/>
        <w:szCs w:val="18"/>
      </w:rPr>
      <w:t>technique</w:t>
    </w:r>
    <w:r w:rsidRPr="00131FEE">
      <w:rPr>
        <w:rFonts w:ascii="Arial" w:hAnsi="Arial" w:cs="Arial"/>
        <w:b/>
        <w:sz w:val="18"/>
        <w:szCs w:val="18"/>
      </w:rPr>
      <w:t xml:space="preserve"> </w:t>
    </w:r>
    <w:r>
      <w:rPr>
        <w:rFonts w:ascii="Arial" w:hAnsi="Arial" w:cs="Arial"/>
        <w:b/>
        <w:sz w:val="18"/>
        <w:szCs w:val="18"/>
      </w:rPr>
      <w:t xml:space="preserve"> </w:t>
    </w:r>
    <w:r w:rsidRPr="0096591B">
      <w:rPr>
        <w:rFonts w:ascii="Arial" w:hAnsi="Arial" w:cs="Arial"/>
        <w:b/>
        <w:sz w:val="18"/>
        <w:szCs w:val="18"/>
      </w:rPr>
      <w:tab/>
    </w:r>
    <w:proofErr w:type="gramEnd"/>
    <w:r w:rsidRPr="0096591B">
      <w:rPr>
        <w:rFonts w:ascii="Arial" w:hAnsi="Arial" w:cs="Arial"/>
        <w:b/>
        <w:sz w:val="18"/>
        <w:szCs w:val="18"/>
      </w:rPr>
      <w:t>Page n° </w:t>
    </w:r>
    <w:r w:rsidRPr="0096591B">
      <w:rPr>
        <w:rFonts w:ascii="Arial" w:hAnsi="Arial" w:cs="Arial"/>
        <w:b/>
        <w:sz w:val="18"/>
        <w:szCs w:val="18"/>
        <w:lang w:val="en-US"/>
      </w:rPr>
      <w:fldChar w:fldCharType="begin"/>
    </w:r>
    <w:r w:rsidRPr="0096591B">
      <w:rPr>
        <w:rFonts w:ascii="Arial" w:hAnsi="Arial" w:cs="Arial"/>
        <w:b/>
        <w:sz w:val="18"/>
        <w:szCs w:val="18"/>
      </w:rPr>
      <w:instrText xml:space="preserve"> PAGE   \* MERGEFORMAT </w:instrText>
    </w:r>
    <w:r w:rsidRPr="0096591B">
      <w:rPr>
        <w:rFonts w:ascii="Arial" w:hAnsi="Arial" w:cs="Arial"/>
        <w:b/>
        <w:sz w:val="18"/>
        <w:szCs w:val="18"/>
        <w:lang w:val="en-US"/>
      </w:rPr>
      <w:fldChar w:fldCharType="separate"/>
    </w:r>
    <w:r>
      <w:rPr>
        <w:rFonts w:ascii="Arial" w:hAnsi="Arial" w:cs="Arial"/>
        <w:b/>
        <w:sz w:val="18"/>
        <w:szCs w:val="18"/>
        <w:lang w:val="en-US"/>
      </w:rPr>
      <w:t>2</w:t>
    </w:r>
    <w:r w:rsidRPr="0096591B">
      <w:rPr>
        <w:rFonts w:ascii="Arial" w:hAnsi="Arial" w:cs="Arial"/>
        <w:b/>
        <w:sz w:val="18"/>
        <w:szCs w:val="18"/>
        <w:lang w:val="en-US"/>
      </w:rPr>
      <w:fldChar w:fldCharType="end"/>
    </w:r>
    <w:r w:rsidRPr="0096591B">
      <w:rPr>
        <w:rFonts w:ascii="Arial" w:hAnsi="Arial" w:cs="Arial"/>
        <w:b/>
        <w:sz w:val="18"/>
        <w:szCs w:val="18"/>
      </w:rPr>
      <w:t xml:space="preserve"> / </w:t>
    </w:r>
    <w:r w:rsidRPr="0096591B">
      <w:rPr>
        <w:rFonts w:ascii="Arial" w:hAnsi="Arial" w:cs="Arial"/>
        <w:b/>
        <w:sz w:val="18"/>
        <w:szCs w:val="18"/>
        <w:lang w:val="en-US"/>
      </w:rPr>
      <w:fldChar w:fldCharType="begin"/>
    </w:r>
    <w:r w:rsidRPr="0096591B">
      <w:rPr>
        <w:rFonts w:ascii="Arial" w:hAnsi="Arial" w:cs="Arial"/>
        <w:b/>
        <w:sz w:val="18"/>
        <w:szCs w:val="18"/>
      </w:rPr>
      <w:instrText xml:space="preserve"> NUMPAGES   \* MERGEFORMAT </w:instrText>
    </w:r>
    <w:r w:rsidRPr="0096591B">
      <w:rPr>
        <w:rFonts w:ascii="Arial" w:hAnsi="Arial" w:cs="Arial"/>
        <w:b/>
        <w:sz w:val="18"/>
        <w:szCs w:val="18"/>
        <w:lang w:val="en-US"/>
      </w:rPr>
      <w:fldChar w:fldCharType="separate"/>
    </w:r>
    <w:r>
      <w:rPr>
        <w:rFonts w:ascii="Arial" w:hAnsi="Arial" w:cs="Arial"/>
        <w:b/>
        <w:sz w:val="18"/>
        <w:szCs w:val="18"/>
        <w:lang w:val="en-US"/>
      </w:rPr>
      <w:t>6</w:t>
    </w:r>
    <w:r w:rsidRPr="0096591B">
      <w:rPr>
        <w:rFonts w:ascii="Arial" w:hAnsi="Arial" w:cs="Arial"/>
        <w:b/>
        <w:sz w:val="18"/>
        <w:szCs w:val="18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BA88F" w14:textId="77777777" w:rsidR="00C43AA7" w:rsidRPr="0096591B" w:rsidRDefault="00C43AA7" w:rsidP="00C43AA7">
    <w:pPr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sz w:val="18"/>
        <w:szCs w:val="18"/>
      </w:rPr>
      <w:t xml:space="preserve">Consultation 18 FCS 2025              Cadre de mémoire </w:t>
    </w:r>
    <w:proofErr w:type="gramStart"/>
    <w:r>
      <w:rPr>
        <w:rFonts w:ascii="Arial" w:hAnsi="Arial" w:cs="Arial"/>
        <w:sz w:val="18"/>
        <w:szCs w:val="18"/>
      </w:rPr>
      <w:t>technique</w:t>
    </w:r>
    <w:r w:rsidRPr="00131FEE">
      <w:rPr>
        <w:rFonts w:ascii="Arial" w:hAnsi="Arial" w:cs="Arial"/>
        <w:b/>
        <w:sz w:val="18"/>
        <w:szCs w:val="18"/>
      </w:rPr>
      <w:t xml:space="preserve"> </w:t>
    </w:r>
    <w:r>
      <w:rPr>
        <w:rFonts w:ascii="Arial" w:hAnsi="Arial" w:cs="Arial"/>
        <w:b/>
        <w:sz w:val="18"/>
        <w:szCs w:val="18"/>
      </w:rPr>
      <w:t xml:space="preserve"> </w:t>
    </w:r>
    <w:r w:rsidRPr="0096591B">
      <w:rPr>
        <w:rFonts w:ascii="Arial" w:hAnsi="Arial" w:cs="Arial"/>
        <w:b/>
        <w:sz w:val="18"/>
        <w:szCs w:val="18"/>
      </w:rPr>
      <w:tab/>
    </w:r>
    <w:proofErr w:type="gramEnd"/>
    <w:r w:rsidRPr="0096591B">
      <w:rPr>
        <w:rFonts w:ascii="Arial" w:hAnsi="Arial" w:cs="Arial"/>
        <w:b/>
        <w:sz w:val="18"/>
        <w:szCs w:val="18"/>
      </w:rPr>
      <w:t>Page n° </w:t>
    </w:r>
    <w:r w:rsidRPr="0096591B">
      <w:rPr>
        <w:rFonts w:ascii="Arial" w:hAnsi="Arial" w:cs="Arial"/>
        <w:b/>
        <w:sz w:val="18"/>
        <w:szCs w:val="18"/>
        <w:lang w:val="en-US"/>
      </w:rPr>
      <w:fldChar w:fldCharType="begin"/>
    </w:r>
    <w:r w:rsidRPr="0096591B">
      <w:rPr>
        <w:rFonts w:ascii="Arial" w:hAnsi="Arial" w:cs="Arial"/>
        <w:b/>
        <w:sz w:val="18"/>
        <w:szCs w:val="18"/>
      </w:rPr>
      <w:instrText xml:space="preserve"> PAGE   \* MERGEFORMAT </w:instrText>
    </w:r>
    <w:r w:rsidRPr="0096591B">
      <w:rPr>
        <w:rFonts w:ascii="Arial" w:hAnsi="Arial" w:cs="Arial"/>
        <w:b/>
        <w:sz w:val="18"/>
        <w:szCs w:val="18"/>
        <w:lang w:val="en-US"/>
      </w:rPr>
      <w:fldChar w:fldCharType="separate"/>
    </w:r>
    <w:r>
      <w:rPr>
        <w:rFonts w:ascii="Arial" w:hAnsi="Arial" w:cs="Arial"/>
        <w:b/>
        <w:sz w:val="18"/>
        <w:szCs w:val="18"/>
        <w:lang w:val="en-US"/>
      </w:rPr>
      <w:t>2</w:t>
    </w:r>
    <w:r w:rsidRPr="0096591B">
      <w:rPr>
        <w:rFonts w:ascii="Arial" w:hAnsi="Arial" w:cs="Arial"/>
        <w:b/>
        <w:sz w:val="18"/>
        <w:szCs w:val="18"/>
        <w:lang w:val="en-US"/>
      </w:rPr>
      <w:fldChar w:fldCharType="end"/>
    </w:r>
    <w:r w:rsidRPr="0096591B">
      <w:rPr>
        <w:rFonts w:ascii="Arial" w:hAnsi="Arial" w:cs="Arial"/>
        <w:b/>
        <w:sz w:val="18"/>
        <w:szCs w:val="18"/>
      </w:rPr>
      <w:t xml:space="preserve"> / </w:t>
    </w:r>
    <w:r w:rsidRPr="0096591B">
      <w:rPr>
        <w:rFonts w:ascii="Arial" w:hAnsi="Arial" w:cs="Arial"/>
        <w:b/>
        <w:sz w:val="18"/>
        <w:szCs w:val="18"/>
        <w:lang w:val="en-US"/>
      </w:rPr>
      <w:fldChar w:fldCharType="begin"/>
    </w:r>
    <w:r w:rsidRPr="0096591B">
      <w:rPr>
        <w:rFonts w:ascii="Arial" w:hAnsi="Arial" w:cs="Arial"/>
        <w:b/>
        <w:sz w:val="18"/>
        <w:szCs w:val="18"/>
      </w:rPr>
      <w:instrText xml:space="preserve"> NUMPAGES   \* MERGEFORMAT </w:instrText>
    </w:r>
    <w:r w:rsidRPr="0096591B">
      <w:rPr>
        <w:rFonts w:ascii="Arial" w:hAnsi="Arial" w:cs="Arial"/>
        <w:b/>
        <w:sz w:val="18"/>
        <w:szCs w:val="18"/>
        <w:lang w:val="en-US"/>
      </w:rPr>
      <w:fldChar w:fldCharType="separate"/>
    </w:r>
    <w:r>
      <w:rPr>
        <w:rFonts w:ascii="Arial" w:hAnsi="Arial" w:cs="Arial"/>
        <w:b/>
        <w:sz w:val="18"/>
        <w:szCs w:val="18"/>
        <w:lang w:val="en-US"/>
      </w:rPr>
      <w:t>6</w:t>
    </w:r>
    <w:r w:rsidRPr="0096591B">
      <w:rPr>
        <w:rFonts w:ascii="Arial" w:hAnsi="Arial" w:cs="Arial"/>
        <w:b/>
        <w:sz w:val="18"/>
        <w:szCs w:val="18"/>
        <w:lang w:val="en-US"/>
      </w:rPr>
      <w:fldChar w:fldCharType="end"/>
    </w:r>
  </w:p>
  <w:p w14:paraId="0071C87D" w14:textId="77777777" w:rsidR="00186B4E" w:rsidRPr="002A7EF8" w:rsidRDefault="00186B4E" w:rsidP="0096591B">
    <w:pPr>
      <w:pStyle w:val="Pieddepage"/>
      <w:ind w:left="-567"/>
      <w:rPr>
        <w:rFonts w:ascii="Arial" w:hAnsi="Arial" w:cs="Arial"/>
        <w:b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435A6" w14:textId="77777777" w:rsidR="00186B4E" w:rsidRDefault="00186B4E" w:rsidP="00181E5A">
    <w:pPr>
      <w:pStyle w:val="Pieddepage"/>
      <w:rPr>
        <w:rFonts w:ascii="Arial" w:hAnsi="Arial" w:cs="Arial"/>
        <w:sz w:val="18"/>
        <w:szCs w:val="18"/>
      </w:rPr>
    </w:pPr>
  </w:p>
  <w:p w14:paraId="5C392E0D" w14:textId="77777777" w:rsidR="00186B4E" w:rsidRDefault="00186B4E" w:rsidP="002D4469">
    <w:pPr>
      <w:pStyle w:val="Pieddepage"/>
      <w:rPr>
        <w:rFonts w:ascii="Arial" w:hAnsi="Arial" w:cs="Arial"/>
        <w:sz w:val="18"/>
        <w:szCs w:val="18"/>
      </w:rPr>
    </w:pPr>
  </w:p>
  <w:p w14:paraId="6F1AFDFD" w14:textId="61A851D4" w:rsidR="00186B4E" w:rsidRPr="0096591B" w:rsidRDefault="00186B4E" w:rsidP="002D4469">
    <w:pPr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sz w:val="18"/>
        <w:szCs w:val="18"/>
      </w:rPr>
      <w:t>Consultation</w:t>
    </w:r>
    <w:r w:rsidR="00C43AA7">
      <w:rPr>
        <w:rFonts w:ascii="Arial" w:hAnsi="Arial" w:cs="Arial"/>
        <w:sz w:val="18"/>
        <w:szCs w:val="18"/>
      </w:rPr>
      <w:t xml:space="preserve"> 18 </w:t>
    </w:r>
    <w:r w:rsidR="00AA120A">
      <w:rPr>
        <w:rFonts w:ascii="Arial" w:hAnsi="Arial" w:cs="Arial"/>
        <w:sz w:val="18"/>
        <w:szCs w:val="18"/>
      </w:rPr>
      <w:t>FCS</w:t>
    </w:r>
    <w:r w:rsidR="00C43AA7">
      <w:rPr>
        <w:rFonts w:ascii="Arial" w:hAnsi="Arial" w:cs="Arial"/>
        <w:sz w:val="18"/>
        <w:szCs w:val="18"/>
      </w:rPr>
      <w:t xml:space="preserve"> </w:t>
    </w:r>
    <w:r w:rsidR="00AA120A">
      <w:rPr>
        <w:rFonts w:ascii="Arial" w:hAnsi="Arial" w:cs="Arial"/>
        <w:sz w:val="18"/>
        <w:szCs w:val="18"/>
      </w:rPr>
      <w:t>202</w:t>
    </w:r>
    <w:r w:rsidR="00C43AA7">
      <w:rPr>
        <w:rFonts w:ascii="Arial" w:hAnsi="Arial" w:cs="Arial"/>
        <w:sz w:val="18"/>
        <w:szCs w:val="18"/>
      </w:rPr>
      <w:t>5</w:t>
    </w:r>
    <w:r>
      <w:rPr>
        <w:rFonts w:ascii="Arial" w:hAnsi="Arial" w:cs="Arial"/>
        <w:sz w:val="18"/>
        <w:szCs w:val="18"/>
      </w:rPr>
      <w:t xml:space="preserve">              Cadre de mémoire </w:t>
    </w:r>
    <w:proofErr w:type="gramStart"/>
    <w:r>
      <w:rPr>
        <w:rFonts w:ascii="Arial" w:hAnsi="Arial" w:cs="Arial"/>
        <w:sz w:val="18"/>
        <w:szCs w:val="18"/>
      </w:rPr>
      <w:t>technique</w:t>
    </w:r>
    <w:r w:rsidRPr="00131FEE">
      <w:rPr>
        <w:rFonts w:ascii="Arial" w:hAnsi="Arial" w:cs="Arial"/>
        <w:b/>
        <w:sz w:val="18"/>
        <w:szCs w:val="18"/>
      </w:rPr>
      <w:t xml:space="preserve"> </w:t>
    </w:r>
    <w:r>
      <w:rPr>
        <w:rFonts w:ascii="Arial" w:hAnsi="Arial" w:cs="Arial"/>
        <w:b/>
        <w:sz w:val="18"/>
        <w:szCs w:val="18"/>
      </w:rPr>
      <w:t xml:space="preserve"> </w:t>
    </w:r>
    <w:r w:rsidRPr="0096591B">
      <w:rPr>
        <w:rFonts w:ascii="Arial" w:hAnsi="Arial" w:cs="Arial"/>
        <w:b/>
        <w:sz w:val="18"/>
        <w:szCs w:val="18"/>
      </w:rPr>
      <w:tab/>
    </w:r>
    <w:proofErr w:type="gramEnd"/>
    <w:r w:rsidRPr="0096591B">
      <w:rPr>
        <w:rFonts w:ascii="Arial" w:hAnsi="Arial" w:cs="Arial"/>
        <w:b/>
        <w:sz w:val="18"/>
        <w:szCs w:val="18"/>
      </w:rPr>
      <w:t>Page n° </w:t>
    </w:r>
    <w:r w:rsidRPr="0096591B">
      <w:rPr>
        <w:rFonts w:ascii="Arial" w:hAnsi="Arial" w:cs="Arial"/>
        <w:b/>
        <w:sz w:val="18"/>
        <w:szCs w:val="18"/>
        <w:lang w:val="en-US"/>
      </w:rPr>
      <w:fldChar w:fldCharType="begin"/>
    </w:r>
    <w:r w:rsidRPr="0096591B">
      <w:rPr>
        <w:rFonts w:ascii="Arial" w:hAnsi="Arial" w:cs="Arial"/>
        <w:b/>
        <w:sz w:val="18"/>
        <w:szCs w:val="18"/>
      </w:rPr>
      <w:instrText xml:space="preserve"> PAGE   \* MERGEFORMAT </w:instrText>
    </w:r>
    <w:r w:rsidRPr="0096591B">
      <w:rPr>
        <w:rFonts w:ascii="Arial" w:hAnsi="Arial" w:cs="Arial"/>
        <w:b/>
        <w:sz w:val="18"/>
        <w:szCs w:val="18"/>
        <w:lang w:val="en-US"/>
      </w:rPr>
      <w:fldChar w:fldCharType="separate"/>
    </w:r>
    <w:r w:rsidR="00AA120A">
      <w:rPr>
        <w:rFonts w:ascii="Arial" w:hAnsi="Arial" w:cs="Arial"/>
        <w:b/>
        <w:noProof/>
        <w:sz w:val="18"/>
        <w:szCs w:val="18"/>
      </w:rPr>
      <w:t>2</w:t>
    </w:r>
    <w:r w:rsidRPr="0096591B">
      <w:rPr>
        <w:rFonts w:ascii="Arial" w:hAnsi="Arial" w:cs="Arial"/>
        <w:b/>
        <w:sz w:val="18"/>
        <w:szCs w:val="18"/>
        <w:lang w:val="en-US"/>
      </w:rPr>
      <w:fldChar w:fldCharType="end"/>
    </w:r>
    <w:r w:rsidRPr="0096591B">
      <w:rPr>
        <w:rFonts w:ascii="Arial" w:hAnsi="Arial" w:cs="Arial"/>
        <w:b/>
        <w:sz w:val="18"/>
        <w:szCs w:val="18"/>
      </w:rPr>
      <w:t xml:space="preserve"> / </w:t>
    </w:r>
    <w:r w:rsidRPr="0096591B">
      <w:rPr>
        <w:rFonts w:ascii="Arial" w:hAnsi="Arial" w:cs="Arial"/>
        <w:b/>
        <w:sz w:val="18"/>
        <w:szCs w:val="18"/>
        <w:lang w:val="en-US"/>
      </w:rPr>
      <w:fldChar w:fldCharType="begin"/>
    </w:r>
    <w:r w:rsidRPr="0096591B">
      <w:rPr>
        <w:rFonts w:ascii="Arial" w:hAnsi="Arial" w:cs="Arial"/>
        <w:b/>
        <w:sz w:val="18"/>
        <w:szCs w:val="18"/>
      </w:rPr>
      <w:instrText xml:space="preserve"> NUMPAGES   \* MERGEFORMAT </w:instrText>
    </w:r>
    <w:r w:rsidRPr="0096591B">
      <w:rPr>
        <w:rFonts w:ascii="Arial" w:hAnsi="Arial" w:cs="Arial"/>
        <w:b/>
        <w:sz w:val="18"/>
        <w:szCs w:val="18"/>
        <w:lang w:val="en-US"/>
      </w:rPr>
      <w:fldChar w:fldCharType="separate"/>
    </w:r>
    <w:r w:rsidR="00AA120A">
      <w:rPr>
        <w:rFonts w:ascii="Arial" w:hAnsi="Arial" w:cs="Arial"/>
        <w:b/>
        <w:noProof/>
        <w:sz w:val="18"/>
        <w:szCs w:val="18"/>
      </w:rPr>
      <w:t>6</w:t>
    </w:r>
    <w:r w:rsidRPr="0096591B">
      <w:rPr>
        <w:rFonts w:ascii="Arial" w:hAnsi="Arial" w:cs="Arial"/>
        <w:b/>
        <w:sz w:val="18"/>
        <w:szCs w:val="18"/>
        <w:lang w:val="en-US"/>
      </w:rPr>
      <w:fldChar w:fldCharType="end"/>
    </w:r>
  </w:p>
  <w:p w14:paraId="798EC732" w14:textId="77777777" w:rsidR="00186B4E" w:rsidRPr="0096591B" w:rsidRDefault="00186B4E" w:rsidP="0096591B">
    <w:pPr>
      <w:pStyle w:val="Pieddepage"/>
      <w:ind w:left="-567"/>
      <w:rPr>
        <w:rFonts w:ascii="Arial" w:hAnsi="Arial" w:cs="Arial"/>
        <w:b/>
        <w:sz w:val="18"/>
        <w:szCs w:val="18"/>
      </w:rPr>
    </w:pPr>
  </w:p>
  <w:p w14:paraId="757CC5C4" w14:textId="77777777" w:rsidR="00186B4E" w:rsidRDefault="00186B4E" w:rsidP="0096591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151F4" w14:textId="77777777" w:rsidR="007C5CB4" w:rsidRDefault="007C5CB4">
      <w:r>
        <w:separator/>
      </w:r>
    </w:p>
  </w:footnote>
  <w:footnote w:type="continuationSeparator" w:id="0">
    <w:p w14:paraId="03589B90" w14:textId="77777777" w:rsidR="007C5CB4" w:rsidRDefault="007C5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hAnsi="Arial" w:cs="Arial"/>
        <w:color w:val="auto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ascii="Arial" w:hAnsi="Arial" w:cs="Arial"/>
      </w:rPr>
    </w:lvl>
  </w:abstractNum>
  <w:abstractNum w:abstractNumId="4" w15:restartNumberingAfterBreak="0">
    <w:nsid w:val="00000009"/>
    <w:multiLevelType w:val="singleLevel"/>
    <w:tmpl w:val="00000009"/>
    <w:name w:val="WW8Num11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hAnsi="Arial" w:cs="Arial"/>
      </w:rPr>
    </w:lvl>
  </w:abstractNum>
  <w:abstractNum w:abstractNumId="5" w15:restartNumberingAfterBreak="0">
    <w:nsid w:val="0000000E"/>
    <w:multiLevelType w:val="singleLevel"/>
    <w:tmpl w:val="0000000E"/>
    <w:name w:val="WW8Num17"/>
    <w:lvl w:ilvl="0">
      <w:start w:val="3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</w:rPr>
    </w:lvl>
  </w:abstractNum>
  <w:abstractNum w:abstractNumId="6" w15:restartNumberingAfterBreak="0">
    <w:nsid w:val="00000011"/>
    <w:multiLevelType w:val="singleLevel"/>
    <w:tmpl w:val="00000011"/>
    <w:name w:val="WW8Num20"/>
    <w:lvl w:ilvl="0">
      <w:start w:val="3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</w:rPr>
    </w:lvl>
  </w:abstractNum>
  <w:abstractNum w:abstractNumId="7" w15:restartNumberingAfterBreak="0">
    <w:nsid w:val="18A10FF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282F64"/>
    <w:multiLevelType w:val="hybridMultilevel"/>
    <w:tmpl w:val="7A601684"/>
    <w:lvl w:ilvl="0" w:tplc="F21479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pStyle w:val="Titre8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pStyle w:val="Titre9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6D713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1E0BD7"/>
    <w:multiLevelType w:val="multilevel"/>
    <w:tmpl w:val="3F84F622"/>
    <w:lvl w:ilvl="0">
      <w:start w:val="1"/>
      <w:numFmt w:val="decimal"/>
      <w:pStyle w:val="RedaliaTitre1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RedaliaTitre2"/>
      <w:suff w:val="space"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RedaliaTitre3"/>
      <w:suff w:val="space"/>
      <w:lvlText w:val="%1.%2.%3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251F4A97"/>
    <w:multiLevelType w:val="multilevel"/>
    <w:tmpl w:val="9F8C5F52"/>
    <w:styleLink w:val="Style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7A63885"/>
    <w:multiLevelType w:val="multilevel"/>
    <w:tmpl w:val="9F8C5F52"/>
    <w:numStyleLink w:val="Style6"/>
  </w:abstractNum>
  <w:abstractNum w:abstractNumId="13" w15:restartNumberingAfterBreak="0">
    <w:nsid w:val="27D31700"/>
    <w:multiLevelType w:val="multilevel"/>
    <w:tmpl w:val="040C001F"/>
    <w:numStyleLink w:val="Style8"/>
  </w:abstractNum>
  <w:abstractNum w:abstractNumId="14" w15:restartNumberingAfterBreak="0">
    <w:nsid w:val="311418A8"/>
    <w:multiLevelType w:val="hybridMultilevel"/>
    <w:tmpl w:val="44721E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F12AC6"/>
    <w:multiLevelType w:val="multilevel"/>
    <w:tmpl w:val="EDBC0728"/>
    <w:styleLink w:val="Style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4207739"/>
    <w:multiLevelType w:val="multilevel"/>
    <w:tmpl w:val="9F8C5F52"/>
    <w:numStyleLink w:val="Style7"/>
  </w:abstractNum>
  <w:abstractNum w:abstractNumId="17" w15:restartNumberingAfterBreak="0">
    <w:nsid w:val="3B503E17"/>
    <w:multiLevelType w:val="singleLevel"/>
    <w:tmpl w:val="102A7D26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 w15:restartNumberingAfterBreak="0">
    <w:nsid w:val="3DF36350"/>
    <w:multiLevelType w:val="multilevel"/>
    <w:tmpl w:val="EDBC0728"/>
    <w:styleLink w:val="Styl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FFF6250"/>
    <w:multiLevelType w:val="multilevel"/>
    <w:tmpl w:val="EDBC0728"/>
    <w:styleLink w:val="Styl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3431D42"/>
    <w:multiLevelType w:val="multilevel"/>
    <w:tmpl w:val="370E8F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56C0818"/>
    <w:multiLevelType w:val="multilevel"/>
    <w:tmpl w:val="694032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9803E68"/>
    <w:multiLevelType w:val="hybridMultilevel"/>
    <w:tmpl w:val="0914897E"/>
    <w:lvl w:ilvl="0" w:tplc="9BF215EE">
      <w:start w:val="1"/>
      <w:numFmt w:val="bullet"/>
      <w:pStyle w:val="RedaliaRetraitavecpuc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C817ED2"/>
    <w:multiLevelType w:val="multilevel"/>
    <w:tmpl w:val="EDBC0728"/>
    <w:numStyleLink w:val="Style2"/>
  </w:abstractNum>
  <w:abstractNum w:abstractNumId="24" w15:restartNumberingAfterBreak="0">
    <w:nsid w:val="5D462068"/>
    <w:multiLevelType w:val="multilevel"/>
    <w:tmpl w:val="040C001F"/>
    <w:styleLink w:val="Style9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4161D"/>
    <w:multiLevelType w:val="hybridMultilevel"/>
    <w:tmpl w:val="138C4E82"/>
    <w:lvl w:ilvl="0" w:tplc="8626C3A6">
      <w:start w:val="93"/>
      <w:numFmt w:val="bullet"/>
      <w:pStyle w:val="Listepuces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58422C"/>
    <w:multiLevelType w:val="multilevel"/>
    <w:tmpl w:val="9D80B1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4E57125"/>
    <w:multiLevelType w:val="multilevel"/>
    <w:tmpl w:val="040C001F"/>
    <w:styleLink w:val="Styl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5A52E7B"/>
    <w:multiLevelType w:val="multilevel"/>
    <w:tmpl w:val="863E86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A214153"/>
    <w:multiLevelType w:val="multilevel"/>
    <w:tmpl w:val="9F8C5F52"/>
    <w:styleLink w:val="Styl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31313"/>
    <w:multiLevelType w:val="multilevel"/>
    <w:tmpl w:val="EDBC0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6950876"/>
    <w:multiLevelType w:val="multilevel"/>
    <w:tmpl w:val="9F8C5F52"/>
    <w:styleLink w:val="Style7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22"/>
  </w:num>
  <w:num w:numId="4">
    <w:abstractNumId w:val="10"/>
  </w:num>
  <w:num w:numId="5">
    <w:abstractNumId w:val="9"/>
  </w:num>
  <w:num w:numId="6">
    <w:abstractNumId w:val="12"/>
  </w:num>
  <w:num w:numId="7">
    <w:abstractNumId w:val="14"/>
  </w:num>
  <w:num w:numId="8">
    <w:abstractNumId w:val="16"/>
  </w:num>
  <w:num w:numId="9">
    <w:abstractNumId w:val="18"/>
  </w:num>
  <w:num w:numId="10">
    <w:abstractNumId w:val="13"/>
  </w:num>
  <w:num w:numId="11">
    <w:abstractNumId w:val="15"/>
  </w:num>
  <w:num w:numId="12">
    <w:abstractNumId w:val="19"/>
  </w:num>
  <w:num w:numId="13">
    <w:abstractNumId w:val="11"/>
  </w:num>
  <w:num w:numId="14">
    <w:abstractNumId w:val="29"/>
  </w:num>
  <w:num w:numId="15">
    <w:abstractNumId w:val="28"/>
  </w:num>
  <w:num w:numId="16">
    <w:abstractNumId w:val="31"/>
  </w:num>
  <w:num w:numId="17">
    <w:abstractNumId w:val="26"/>
  </w:num>
  <w:num w:numId="18">
    <w:abstractNumId w:val="27"/>
  </w:num>
  <w:num w:numId="19">
    <w:abstractNumId w:val="20"/>
  </w:num>
  <w:num w:numId="20">
    <w:abstractNumId w:val="24"/>
  </w:num>
  <w:num w:numId="21">
    <w:abstractNumId w:val="21"/>
  </w:num>
  <w:num w:numId="22">
    <w:abstractNumId w:val="25"/>
  </w:num>
  <w:num w:numId="23">
    <w:abstractNumId w:val="8"/>
  </w:num>
  <w:num w:numId="24">
    <w:abstractNumId w:val="7"/>
  </w:num>
  <w:num w:numId="25">
    <w:abstractNumId w:val="23"/>
  </w:num>
  <w:num w:numId="26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8DC"/>
    <w:rsid w:val="000006B1"/>
    <w:rsid w:val="00004323"/>
    <w:rsid w:val="00005F58"/>
    <w:rsid w:val="00006368"/>
    <w:rsid w:val="00014A18"/>
    <w:rsid w:val="0001799D"/>
    <w:rsid w:val="0002144F"/>
    <w:rsid w:val="00024217"/>
    <w:rsid w:val="00027CC9"/>
    <w:rsid w:val="00033BAE"/>
    <w:rsid w:val="00033D45"/>
    <w:rsid w:val="00035112"/>
    <w:rsid w:val="00043393"/>
    <w:rsid w:val="0004602E"/>
    <w:rsid w:val="00047752"/>
    <w:rsid w:val="00047FF2"/>
    <w:rsid w:val="00051A8F"/>
    <w:rsid w:val="00057227"/>
    <w:rsid w:val="00057BB8"/>
    <w:rsid w:val="00060253"/>
    <w:rsid w:val="000624FD"/>
    <w:rsid w:val="00062974"/>
    <w:rsid w:val="00064FEF"/>
    <w:rsid w:val="00065F07"/>
    <w:rsid w:val="00071D2F"/>
    <w:rsid w:val="00072C76"/>
    <w:rsid w:val="000737C6"/>
    <w:rsid w:val="00074DCB"/>
    <w:rsid w:val="000760A5"/>
    <w:rsid w:val="000770C4"/>
    <w:rsid w:val="00081D7A"/>
    <w:rsid w:val="00084F2A"/>
    <w:rsid w:val="0008500F"/>
    <w:rsid w:val="00085F29"/>
    <w:rsid w:val="00095873"/>
    <w:rsid w:val="0009594C"/>
    <w:rsid w:val="00097423"/>
    <w:rsid w:val="000A1528"/>
    <w:rsid w:val="000A3FD6"/>
    <w:rsid w:val="000A5CC3"/>
    <w:rsid w:val="000A77C3"/>
    <w:rsid w:val="000B1A24"/>
    <w:rsid w:val="000B5AB3"/>
    <w:rsid w:val="000C03EB"/>
    <w:rsid w:val="000C0DF9"/>
    <w:rsid w:val="000C7097"/>
    <w:rsid w:val="000D0882"/>
    <w:rsid w:val="000D1962"/>
    <w:rsid w:val="000D32C9"/>
    <w:rsid w:val="000D6C34"/>
    <w:rsid w:val="000D7F8B"/>
    <w:rsid w:val="000E114F"/>
    <w:rsid w:val="000E2E4D"/>
    <w:rsid w:val="000E528B"/>
    <w:rsid w:val="000F42B1"/>
    <w:rsid w:val="001025F5"/>
    <w:rsid w:val="00103B9A"/>
    <w:rsid w:val="0010409B"/>
    <w:rsid w:val="00105B79"/>
    <w:rsid w:val="00107E1C"/>
    <w:rsid w:val="001103E7"/>
    <w:rsid w:val="0011336F"/>
    <w:rsid w:val="001148B1"/>
    <w:rsid w:val="00116AA6"/>
    <w:rsid w:val="00124A89"/>
    <w:rsid w:val="00130B9A"/>
    <w:rsid w:val="001313D1"/>
    <w:rsid w:val="00131FEE"/>
    <w:rsid w:val="001334F9"/>
    <w:rsid w:val="00133760"/>
    <w:rsid w:val="00133839"/>
    <w:rsid w:val="00134C8F"/>
    <w:rsid w:val="00135D2A"/>
    <w:rsid w:val="0013735D"/>
    <w:rsid w:val="00137EB0"/>
    <w:rsid w:val="0014299D"/>
    <w:rsid w:val="00150F3F"/>
    <w:rsid w:val="001519D1"/>
    <w:rsid w:val="00153421"/>
    <w:rsid w:val="00156165"/>
    <w:rsid w:val="00157508"/>
    <w:rsid w:val="00162CB9"/>
    <w:rsid w:val="00170B12"/>
    <w:rsid w:val="00176936"/>
    <w:rsid w:val="00176E57"/>
    <w:rsid w:val="00181E5A"/>
    <w:rsid w:val="001821B2"/>
    <w:rsid w:val="00182DF4"/>
    <w:rsid w:val="001856DC"/>
    <w:rsid w:val="00186B4E"/>
    <w:rsid w:val="00191691"/>
    <w:rsid w:val="00191CE6"/>
    <w:rsid w:val="0019207F"/>
    <w:rsid w:val="001924AC"/>
    <w:rsid w:val="00193894"/>
    <w:rsid w:val="00195B14"/>
    <w:rsid w:val="00197383"/>
    <w:rsid w:val="001A15CA"/>
    <w:rsid w:val="001A45AB"/>
    <w:rsid w:val="001A71D4"/>
    <w:rsid w:val="001B0B19"/>
    <w:rsid w:val="001B380B"/>
    <w:rsid w:val="001B432E"/>
    <w:rsid w:val="001B5709"/>
    <w:rsid w:val="001B74C3"/>
    <w:rsid w:val="001D4439"/>
    <w:rsid w:val="001D67F9"/>
    <w:rsid w:val="001D787E"/>
    <w:rsid w:val="001E2B1F"/>
    <w:rsid w:val="001E4483"/>
    <w:rsid w:val="001E5418"/>
    <w:rsid w:val="001F3CD6"/>
    <w:rsid w:val="001F5AEA"/>
    <w:rsid w:val="0020060B"/>
    <w:rsid w:val="00201230"/>
    <w:rsid w:val="00203F92"/>
    <w:rsid w:val="002046EA"/>
    <w:rsid w:val="0020584C"/>
    <w:rsid w:val="00210850"/>
    <w:rsid w:val="002110A0"/>
    <w:rsid w:val="002157F7"/>
    <w:rsid w:val="00215ADE"/>
    <w:rsid w:val="00216767"/>
    <w:rsid w:val="00217427"/>
    <w:rsid w:val="00221F68"/>
    <w:rsid w:val="00222086"/>
    <w:rsid w:val="00222BCF"/>
    <w:rsid w:val="00225CBF"/>
    <w:rsid w:val="0023067D"/>
    <w:rsid w:val="0023175D"/>
    <w:rsid w:val="00234682"/>
    <w:rsid w:val="00236FBC"/>
    <w:rsid w:val="00237505"/>
    <w:rsid w:val="0024289E"/>
    <w:rsid w:val="00245057"/>
    <w:rsid w:val="00245394"/>
    <w:rsid w:val="002465C3"/>
    <w:rsid w:val="00250F40"/>
    <w:rsid w:val="002517EE"/>
    <w:rsid w:val="00251C90"/>
    <w:rsid w:val="00257BFC"/>
    <w:rsid w:val="00263D2C"/>
    <w:rsid w:val="0027150E"/>
    <w:rsid w:val="00273900"/>
    <w:rsid w:val="00273CC0"/>
    <w:rsid w:val="002745C0"/>
    <w:rsid w:val="00280171"/>
    <w:rsid w:val="002812C2"/>
    <w:rsid w:val="002838A1"/>
    <w:rsid w:val="00283ACB"/>
    <w:rsid w:val="0028449D"/>
    <w:rsid w:val="00284B6D"/>
    <w:rsid w:val="002904F6"/>
    <w:rsid w:val="00291E09"/>
    <w:rsid w:val="00295760"/>
    <w:rsid w:val="0029733F"/>
    <w:rsid w:val="002A0916"/>
    <w:rsid w:val="002A121D"/>
    <w:rsid w:val="002A3772"/>
    <w:rsid w:val="002A4906"/>
    <w:rsid w:val="002A7EF8"/>
    <w:rsid w:val="002B1947"/>
    <w:rsid w:val="002C07D1"/>
    <w:rsid w:val="002C42E5"/>
    <w:rsid w:val="002C542C"/>
    <w:rsid w:val="002C7C53"/>
    <w:rsid w:val="002D33CB"/>
    <w:rsid w:val="002D4469"/>
    <w:rsid w:val="002D64DA"/>
    <w:rsid w:val="002F4006"/>
    <w:rsid w:val="002F47CF"/>
    <w:rsid w:val="002F59E7"/>
    <w:rsid w:val="00302C45"/>
    <w:rsid w:val="00304DA5"/>
    <w:rsid w:val="0030626C"/>
    <w:rsid w:val="00310EAD"/>
    <w:rsid w:val="00317D0F"/>
    <w:rsid w:val="00317FD3"/>
    <w:rsid w:val="00322AAC"/>
    <w:rsid w:val="003274F3"/>
    <w:rsid w:val="003350D4"/>
    <w:rsid w:val="00336B72"/>
    <w:rsid w:val="003416A6"/>
    <w:rsid w:val="00343E78"/>
    <w:rsid w:val="003443BA"/>
    <w:rsid w:val="003476C6"/>
    <w:rsid w:val="0035025B"/>
    <w:rsid w:val="00350429"/>
    <w:rsid w:val="0035296C"/>
    <w:rsid w:val="00353512"/>
    <w:rsid w:val="0035479F"/>
    <w:rsid w:val="00356547"/>
    <w:rsid w:val="00356947"/>
    <w:rsid w:val="003606D2"/>
    <w:rsid w:val="003618A7"/>
    <w:rsid w:val="00365FC2"/>
    <w:rsid w:val="00370D6A"/>
    <w:rsid w:val="00374612"/>
    <w:rsid w:val="00381C7C"/>
    <w:rsid w:val="00384578"/>
    <w:rsid w:val="0039209C"/>
    <w:rsid w:val="00395582"/>
    <w:rsid w:val="003A0EAD"/>
    <w:rsid w:val="003A1456"/>
    <w:rsid w:val="003A29F7"/>
    <w:rsid w:val="003A5EB0"/>
    <w:rsid w:val="003A7FD6"/>
    <w:rsid w:val="003B32ED"/>
    <w:rsid w:val="003B46F6"/>
    <w:rsid w:val="003B6859"/>
    <w:rsid w:val="003B69E1"/>
    <w:rsid w:val="003B6CFD"/>
    <w:rsid w:val="003C0022"/>
    <w:rsid w:val="003C2948"/>
    <w:rsid w:val="003C2BEA"/>
    <w:rsid w:val="003C3C31"/>
    <w:rsid w:val="003C50F0"/>
    <w:rsid w:val="003C6409"/>
    <w:rsid w:val="003D1572"/>
    <w:rsid w:val="003D38BA"/>
    <w:rsid w:val="003E047C"/>
    <w:rsid w:val="003E13A0"/>
    <w:rsid w:val="003E2D44"/>
    <w:rsid w:val="003E66FD"/>
    <w:rsid w:val="003F05FB"/>
    <w:rsid w:val="003F2342"/>
    <w:rsid w:val="003F7E4C"/>
    <w:rsid w:val="00401059"/>
    <w:rsid w:val="004042D1"/>
    <w:rsid w:val="00407D8F"/>
    <w:rsid w:val="004110C6"/>
    <w:rsid w:val="00417151"/>
    <w:rsid w:val="00420FC0"/>
    <w:rsid w:val="004309F0"/>
    <w:rsid w:val="004353B6"/>
    <w:rsid w:val="00435990"/>
    <w:rsid w:val="004365E6"/>
    <w:rsid w:val="004378E3"/>
    <w:rsid w:val="004470C1"/>
    <w:rsid w:val="00451030"/>
    <w:rsid w:val="00451133"/>
    <w:rsid w:val="004525C1"/>
    <w:rsid w:val="00453EEA"/>
    <w:rsid w:val="004560F4"/>
    <w:rsid w:val="004624D4"/>
    <w:rsid w:val="0046314A"/>
    <w:rsid w:val="00464F04"/>
    <w:rsid w:val="00465D19"/>
    <w:rsid w:val="00466931"/>
    <w:rsid w:val="00467260"/>
    <w:rsid w:val="004702C5"/>
    <w:rsid w:val="00471C17"/>
    <w:rsid w:val="004724FD"/>
    <w:rsid w:val="00481296"/>
    <w:rsid w:val="0048320F"/>
    <w:rsid w:val="00484B0B"/>
    <w:rsid w:val="00485748"/>
    <w:rsid w:val="004936AC"/>
    <w:rsid w:val="004A1C27"/>
    <w:rsid w:val="004A41B6"/>
    <w:rsid w:val="004A46CC"/>
    <w:rsid w:val="004A5988"/>
    <w:rsid w:val="004A7C52"/>
    <w:rsid w:val="004B2395"/>
    <w:rsid w:val="004C482E"/>
    <w:rsid w:val="004C5A6B"/>
    <w:rsid w:val="004D1A6B"/>
    <w:rsid w:val="004D3A15"/>
    <w:rsid w:val="004E0511"/>
    <w:rsid w:val="004E1AEE"/>
    <w:rsid w:val="004E3E09"/>
    <w:rsid w:val="004E5771"/>
    <w:rsid w:val="004E74FE"/>
    <w:rsid w:val="004F0E72"/>
    <w:rsid w:val="004F18B9"/>
    <w:rsid w:val="004F3B1F"/>
    <w:rsid w:val="00505788"/>
    <w:rsid w:val="00506604"/>
    <w:rsid w:val="00515A1C"/>
    <w:rsid w:val="00517107"/>
    <w:rsid w:val="00522FEA"/>
    <w:rsid w:val="00526BB5"/>
    <w:rsid w:val="00530D30"/>
    <w:rsid w:val="005344C5"/>
    <w:rsid w:val="00537B96"/>
    <w:rsid w:val="0054267D"/>
    <w:rsid w:val="00543E6F"/>
    <w:rsid w:val="005514A5"/>
    <w:rsid w:val="00553A6E"/>
    <w:rsid w:val="00563A3E"/>
    <w:rsid w:val="00563B15"/>
    <w:rsid w:val="005643EB"/>
    <w:rsid w:val="005659B0"/>
    <w:rsid w:val="0057030C"/>
    <w:rsid w:val="00575568"/>
    <w:rsid w:val="005821DE"/>
    <w:rsid w:val="005839AB"/>
    <w:rsid w:val="005847E9"/>
    <w:rsid w:val="00585A43"/>
    <w:rsid w:val="00587123"/>
    <w:rsid w:val="00587CCB"/>
    <w:rsid w:val="00592A6D"/>
    <w:rsid w:val="005A312D"/>
    <w:rsid w:val="005A6BD9"/>
    <w:rsid w:val="005A7995"/>
    <w:rsid w:val="005B2C28"/>
    <w:rsid w:val="005B3E15"/>
    <w:rsid w:val="005B6837"/>
    <w:rsid w:val="005C4679"/>
    <w:rsid w:val="005C53C0"/>
    <w:rsid w:val="005C5E1B"/>
    <w:rsid w:val="005C6687"/>
    <w:rsid w:val="005D6025"/>
    <w:rsid w:val="005D69D9"/>
    <w:rsid w:val="005D756B"/>
    <w:rsid w:val="005D7F04"/>
    <w:rsid w:val="005E329C"/>
    <w:rsid w:val="005E57B4"/>
    <w:rsid w:val="005F53CC"/>
    <w:rsid w:val="005F6138"/>
    <w:rsid w:val="005F648E"/>
    <w:rsid w:val="006008D5"/>
    <w:rsid w:val="00600BDB"/>
    <w:rsid w:val="00600D43"/>
    <w:rsid w:val="00606717"/>
    <w:rsid w:val="006069DA"/>
    <w:rsid w:val="006146F7"/>
    <w:rsid w:val="00614DFA"/>
    <w:rsid w:val="0062436C"/>
    <w:rsid w:val="0063242C"/>
    <w:rsid w:val="006338D4"/>
    <w:rsid w:val="00641965"/>
    <w:rsid w:val="00642597"/>
    <w:rsid w:val="006428DC"/>
    <w:rsid w:val="00642C22"/>
    <w:rsid w:val="00644108"/>
    <w:rsid w:val="00650E2D"/>
    <w:rsid w:val="00651D26"/>
    <w:rsid w:val="0065440B"/>
    <w:rsid w:val="00654EE7"/>
    <w:rsid w:val="00662C9A"/>
    <w:rsid w:val="00672625"/>
    <w:rsid w:val="006726E7"/>
    <w:rsid w:val="00673DE1"/>
    <w:rsid w:val="00674B20"/>
    <w:rsid w:val="0067560D"/>
    <w:rsid w:val="00675CE9"/>
    <w:rsid w:val="006760CE"/>
    <w:rsid w:val="00682B85"/>
    <w:rsid w:val="006840F5"/>
    <w:rsid w:val="0068428B"/>
    <w:rsid w:val="00692033"/>
    <w:rsid w:val="006927D4"/>
    <w:rsid w:val="006947C3"/>
    <w:rsid w:val="006A0F9F"/>
    <w:rsid w:val="006A190C"/>
    <w:rsid w:val="006A22D3"/>
    <w:rsid w:val="006A3BB5"/>
    <w:rsid w:val="006A525A"/>
    <w:rsid w:val="006A62DF"/>
    <w:rsid w:val="006B191A"/>
    <w:rsid w:val="006B52FD"/>
    <w:rsid w:val="006C4616"/>
    <w:rsid w:val="006C5B72"/>
    <w:rsid w:val="006D0E0D"/>
    <w:rsid w:val="006D1D18"/>
    <w:rsid w:val="006D22DD"/>
    <w:rsid w:val="006D4F89"/>
    <w:rsid w:val="006E19C2"/>
    <w:rsid w:val="006E6BE5"/>
    <w:rsid w:val="006F1777"/>
    <w:rsid w:val="006F1D36"/>
    <w:rsid w:val="006F3537"/>
    <w:rsid w:val="006F3F17"/>
    <w:rsid w:val="006F63E9"/>
    <w:rsid w:val="006F752F"/>
    <w:rsid w:val="006F7A0C"/>
    <w:rsid w:val="00703F6C"/>
    <w:rsid w:val="00704EFE"/>
    <w:rsid w:val="00705704"/>
    <w:rsid w:val="00713F92"/>
    <w:rsid w:val="007147BD"/>
    <w:rsid w:val="0071783B"/>
    <w:rsid w:val="00722302"/>
    <w:rsid w:val="00726808"/>
    <w:rsid w:val="00732ABE"/>
    <w:rsid w:val="00735C46"/>
    <w:rsid w:val="00736FCA"/>
    <w:rsid w:val="007415EF"/>
    <w:rsid w:val="007417DA"/>
    <w:rsid w:val="00751A07"/>
    <w:rsid w:val="00751FBE"/>
    <w:rsid w:val="0075285F"/>
    <w:rsid w:val="00752DDE"/>
    <w:rsid w:val="00753B50"/>
    <w:rsid w:val="00754661"/>
    <w:rsid w:val="00757A02"/>
    <w:rsid w:val="007603E9"/>
    <w:rsid w:val="007634B0"/>
    <w:rsid w:val="00763FE1"/>
    <w:rsid w:val="00765912"/>
    <w:rsid w:val="00766C44"/>
    <w:rsid w:val="0076733A"/>
    <w:rsid w:val="00767A89"/>
    <w:rsid w:val="00767CBC"/>
    <w:rsid w:val="007718E6"/>
    <w:rsid w:val="00775251"/>
    <w:rsid w:val="00780CFD"/>
    <w:rsid w:val="007817B6"/>
    <w:rsid w:val="00790CCC"/>
    <w:rsid w:val="0079367B"/>
    <w:rsid w:val="0079426E"/>
    <w:rsid w:val="00797062"/>
    <w:rsid w:val="007A1B46"/>
    <w:rsid w:val="007A6D84"/>
    <w:rsid w:val="007B3139"/>
    <w:rsid w:val="007B3A5E"/>
    <w:rsid w:val="007B48DD"/>
    <w:rsid w:val="007C1DEF"/>
    <w:rsid w:val="007C349E"/>
    <w:rsid w:val="007C4361"/>
    <w:rsid w:val="007C5CB4"/>
    <w:rsid w:val="007C7B83"/>
    <w:rsid w:val="007D30E0"/>
    <w:rsid w:val="007D49B1"/>
    <w:rsid w:val="007D53C2"/>
    <w:rsid w:val="007E1665"/>
    <w:rsid w:val="007E181D"/>
    <w:rsid w:val="007E1C03"/>
    <w:rsid w:val="007E67ED"/>
    <w:rsid w:val="007E68FC"/>
    <w:rsid w:val="007F7717"/>
    <w:rsid w:val="00801990"/>
    <w:rsid w:val="00802389"/>
    <w:rsid w:val="008038CD"/>
    <w:rsid w:val="00804838"/>
    <w:rsid w:val="00810D9E"/>
    <w:rsid w:val="008129E8"/>
    <w:rsid w:val="00812E22"/>
    <w:rsid w:val="00815C1C"/>
    <w:rsid w:val="0082132B"/>
    <w:rsid w:val="00821500"/>
    <w:rsid w:val="008318ED"/>
    <w:rsid w:val="00831D2A"/>
    <w:rsid w:val="008442C9"/>
    <w:rsid w:val="00851D42"/>
    <w:rsid w:val="00856535"/>
    <w:rsid w:val="00864EBD"/>
    <w:rsid w:val="00870145"/>
    <w:rsid w:val="008713A9"/>
    <w:rsid w:val="00871E8A"/>
    <w:rsid w:val="00883CE4"/>
    <w:rsid w:val="008851C3"/>
    <w:rsid w:val="00891CB1"/>
    <w:rsid w:val="00897422"/>
    <w:rsid w:val="008A1521"/>
    <w:rsid w:val="008A31FD"/>
    <w:rsid w:val="008A380E"/>
    <w:rsid w:val="008A45AA"/>
    <w:rsid w:val="008A45C1"/>
    <w:rsid w:val="008A7D9D"/>
    <w:rsid w:val="008B2191"/>
    <w:rsid w:val="008B7716"/>
    <w:rsid w:val="008B7C84"/>
    <w:rsid w:val="008C059E"/>
    <w:rsid w:val="008C0F2E"/>
    <w:rsid w:val="008C17F3"/>
    <w:rsid w:val="008C7172"/>
    <w:rsid w:val="008D3E81"/>
    <w:rsid w:val="008D7311"/>
    <w:rsid w:val="008E4BC8"/>
    <w:rsid w:val="008E52D0"/>
    <w:rsid w:val="008E5BAB"/>
    <w:rsid w:val="008F3163"/>
    <w:rsid w:val="008F3E4B"/>
    <w:rsid w:val="00910EEC"/>
    <w:rsid w:val="009129EA"/>
    <w:rsid w:val="00913687"/>
    <w:rsid w:val="00916841"/>
    <w:rsid w:val="00916B05"/>
    <w:rsid w:val="00920447"/>
    <w:rsid w:val="00921DAF"/>
    <w:rsid w:val="00927531"/>
    <w:rsid w:val="009311C6"/>
    <w:rsid w:val="0093427D"/>
    <w:rsid w:val="00940C1C"/>
    <w:rsid w:val="0094136D"/>
    <w:rsid w:val="00947000"/>
    <w:rsid w:val="00947051"/>
    <w:rsid w:val="00951061"/>
    <w:rsid w:val="00951123"/>
    <w:rsid w:val="00956327"/>
    <w:rsid w:val="00957342"/>
    <w:rsid w:val="0096591B"/>
    <w:rsid w:val="00971E81"/>
    <w:rsid w:val="009725AD"/>
    <w:rsid w:val="00972B6E"/>
    <w:rsid w:val="0097359D"/>
    <w:rsid w:val="00973EEC"/>
    <w:rsid w:val="00977805"/>
    <w:rsid w:val="0099039F"/>
    <w:rsid w:val="00992A44"/>
    <w:rsid w:val="009A03E6"/>
    <w:rsid w:val="009A2E23"/>
    <w:rsid w:val="009C64AD"/>
    <w:rsid w:val="009D51BC"/>
    <w:rsid w:val="009E3FF3"/>
    <w:rsid w:val="009E47FF"/>
    <w:rsid w:val="009E6E7F"/>
    <w:rsid w:val="00A00015"/>
    <w:rsid w:val="00A034E0"/>
    <w:rsid w:val="00A05489"/>
    <w:rsid w:val="00A05841"/>
    <w:rsid w:val="00A10BD0"/>
    <w:rsid w:val="00A11982"/>
    <w:rsid w:val="00A138FB"/>
    <w:rsid w:val="00A146AD"/>
    <w:rsid w:val="00A15024"/>
    <w:rsid w:val="00A1626B"/>
    <w:rsid w:val="00A21ED0"/>
    <w:rsid w:val="00A23F73"/>
    <w:rsid w:val="00A27D48"/>
    <w:rsid w:val="00A32C16"/>
    <w:rsid w:val="00A375D2"/>
    <w:rsid w:val="00A4307A"/>
    <w:rsid w:val="00A43D42"/>
    <w:rsid w:val="00A52B7F"/>
    <w:rsid w:val="00A57203"/>
    <w:rsid w:val="00A60676"/>
    <w:rsid w:val="00A707E8"/>
    <w:rsid w:val="00A833E1"/>
    <w:rsid w:val="00A85D27"/>
    <w:rsid w:val="00A86B16"/>
    <w:rsid w:val="00A86DAE"/>
    <w:rsid w:val="00A876C7"/>
    <w:rsid w:val="00A90DF5"/>
    <w:rsid w:val="00A912AF"/>
    <w:rsid w:val="00A9286F"/>
    <w:rsid w:val="00A928F6"/>
    <w:rsid w:val="00A970FB"/>
    <w:rsid w:val="00A971E7"/>
    <w:rsid w:val="00A97C8D"/>
    <w:rsid w:val="00AA0A23"/>
    <w:rsid w:val="00AA120A"/>
    <w:rsid w:val="00AA5113"/>
    <w:rsid w:val="00AB129A"/>
    <w:rsid w:val="00AB1C55"/>
    <w:rsid w:val="00AB6C28"/>
    <w:rsid w:val="00AC3E9F"/>
    <w:rsid w:val="00AC4A23"/>
    <w:rsid w:val="00AD1AE4"/>
    <w:rsid w:val="00AD1AF0"/>
    <w:rsid w:val="00AE4075"/>
    <w:rsid w:val="00AE7237"/>
    <w:rsid w:val="00AF0268"/>
    <w:rsid w:val="00AF264D"/>
    <w:rsid w:val="00AF39EF"/>
    <w:rsid w:val="00AF4716"/>
    <w:rsid w:val="00AF6890"/>
    <w:rsid w:val="00B00EAB"/>
    <w:rsid w:val="00B01C9C"/>
    <w:rsid w:val="00B02C37"/>
    <w:rsid w:val="00B079BC"/>
    <w:rsid w:val="00B1051E"/>
    <w:rsid w:val="00B1075E"/>
    <w:rsid w:val="00B11CB8"/>
    <w:rsid w:val="00B12FBF"/>
    <w:rsid w:val="00B1638B"/>
    <w:rsid w:val="00B17717"/>
    <w:rsid w:val="00B2044D"/>
    <w:rsid w:val="00B20F7A"/>
    <w:rsid w:val="00B21074"/>
    <w:rsid w:val="00B2197B"/>
    <w:rsid w:val="00B22E08"/>
    <w:rsid w:val="00B246DA"/>
    <w:rsid w:val="00B250F9"/>
    <w:rsid w:val="00B2540D"/>
    <w:rsid w:val="00B302CE"/>
    <w:rsid w:val="00B30767"/>
    <w:rsid w:val="00B30F8C"/>
    <w:rsid w:val="00B3174E"/>
    <w:rsid w:val="00B31E19"/>
    <w:rsid w:val="00B35AEB"/>
    <w:rsid w:val="00B36C3B"/>
    <w:rsid w:val="00B42421"/>
    <w:rsid w:val="00B4249B"/>
    <w:rsid w:val="00B556FE"/>
    <w:rsid w:val="00B55BB8"/>
    <w:rsid w:val="00B6004E"/>
    <w:rsid w:val="00B62C03"/>
    <w:rsid w:val="00B64EFC"/>
    <w:rsid w:val="00B65165"/>
    <w:rsid w:val="00B66226"/>
    <w:rsid w:val="00B664FE"/>
    <w:rsid w:val="00B72996"/>
    <w:rsid w:val="00B77993"/>
    <w:rsid w:val="00B83E80"/>
    <w:rsid w:val="00B87185"/>
    <w:rsid w:val="00B916F8"/>
    <w:rsid w:val="00B94D34"/>
    <w:rsid w:val="00B95CEE"/>
    <w:rsid w:val="00BA4A0F"/>
    <w:rsid w:val="00BA5FD4"/>
    <w:rsid w:val="00BA7C0C"/>
    <w:rsid w:val="00BB09B3"/>
    <w:rsid w:val="00BB6E1A"/>
    <w:rsid w:val="00BB7C2B"/>
    <w:rsid w:val="00BC20F0"/>
    <w:rsid w:val="00BC3B82"/>
    <w:rsid w:val="00BC4090"/>
    <w:rsid w:val="00BD31E3"/>
    <w:rsid w:val="00BD37BC"/>
    <w:rsid w:val="00BD4323"/>
    <w:rsid w:val="00BE031C"/>
    <w:rsid w:val="00BE0C77"/>
    <w:rsid w:val="00BE115C"/>
    <w:rsid w:val="00BE5AA3"/>
    <w:rsid w:val="00BF09F4"/>
    <w:rsid w:val="00BF34B2"/>
    <w:rsid w:val="00BF51FB"/>
    <w:rsid w:val="00C015DD"/>
    <w:rsid w:val="00C03F42"/>
    <w:rsid w:val="00C03FAE"/>
    <w:rsid w:val="00C1258D"/>
    <w:rsid w:val="00C13129"/>
    <w:rsid w:val="00C136C1"/>
    <w:rsid w:val="00C15D5F"/>
    <w:rsid w:val="00C2229B"/>
    <w:rsid w:val="00C24D22"/>
    <w:rsid w:val="00C27151"/>
    <w:rsid w:val="00C31D3F"/>
    <w:rsid w:val="00C32BE6"/>
    <w:rsid w:val="00C32F08"/>
    <w:rsid w:val="00C34198"/>
    <w:rsid w:val="00C34D5E"/>
    <w:rsid w:val="00C377D1"/>
    <w:rsid w:val="00C413C6"/>
    <w:rsid w:val="00C429F9"/>
    <w:rsid w:val="00C43553"/>
    <w:rsid w:val="00C43AA7"/>
    <w:rsid w:val="00C43B2B"/>
    <w:rsid w:val="00C475A2"/>
    <w:rsid w:val="00C50FBD"/>
    <w:rsid w:val="00C52CBD"/>
    <w:rsid w:val="00C53714"/>
    <w:rsid w:val="00C53CB9"/>
    <w:rsid w:val="00C60509"/>
    <w:rsid w:val="00C625A0"/>
    <w:rsid w:val="00C62BB9"/>
    <w:rsid w:val="00C63074"/>
    <w:rsid w:val="00C65730"/>
    <w:rsid w:val="00C66FE3"/>
    <w:rsid w:val="00C7209C"/>
    <w:rsid w:val="00C73D0D"/>
    <w:rsid w:val="00C74DEE"/>
    <w:rsid w:val="00C81606"/>
    <w:rsid w:val="00C91DA8"/>
    <w:rsid w:val="00C9398F"/>
    <w:rsid w:val="00C94847"/>
    <w:rsid w:val="00CA071E"/>
    <w:rsid w:val="00CA1F2B"/>
    <w:rsid w:val="00CA3A5B"/>
    <w:rsid w:val="00CA4DBF"/>
    <w:rsid w:val="00CB1A52"/>
    <w:rsid w:val="00CB2651"/>
    <w:rsid w:val="00CB26E4"/>
    <w:rsid w:val="00CB4644"/>
    <w:rsid w:val="00CC0181"/>
    <w:rsid w:val="00CC11AE"/>
    <w:rsid w:val="00CC3C67"/>
    <w:rsid w:val="00CC4418"/>
    <w:rsid w:val="00CD06B1"/>
    <w:rsid w:val="00CD149C"/>
    <w:rsid w:val="00CD7B2F"/>
    <w:rsid w:val="00CE3AE9"/>
    <w:rsid w:val="00CE639B"/>
    <w:rsid w:val="00CE7A75"/>
    <w:rsid w:val="00CF08CF"/>
    <w:rsid w:val="00CF50D4"/>
    <w:rsid w:val="00CF619E"/>
    <w:rsid w:val="00D0161A"/>
    <w:rsid w:val="00D13FDF"/>
    <w:rsid w:val="00D14E70"/>
    <w:rsid w:val="00D1733A"/>
    <w:rsid w:val="00D23453"/>
    <w:rsid w:val="00D2639F"/>
    <w:rsid w:val="00D36AAC"/>
    <w:rsid w:val="00D37A43"/>
    <w:rsid w:val="00D4284A"/>
    <w:rsid w:val="00D44766"/>
    <w:rsid w:val="00D447F1"/>
    <w:rsid w:val="00D455B1"/>
    <w:rsid w:val="00D473A1"/>
    <w:rsid w:val="00D53D32"/>
    <w:rsid w:val="00D55F8F"/>
    <w:rsid w:val="00D57EE0"/>
    <w:rsid w:val="00D57EED"/>
    <w:rsid w:val="00D6726B"/>
    <w:rsid w:val="00D72594"/>
    <w:rsid w:val="00D81477"/>
    <w:rsid w:val="00D86831"/>
    <w:rsid w:val="00D907F2"/>
    <w:rsid w:val="00D910D9"/>
    <w:rsid w:val="00D9247B"/>
    <w:rsid w:val="00D92E10"/>
    <w:rsid w:val="00D9584F"/>
    <w:rsid w:val="00D95B71"/>
    <w:rsid w:val="00DA0B11"/>
    <w:rsid w:val="00DA1ED0"/>
    <w:rsid w:val="00DA21DF"/>
    <w:rsid w:val="00DA34E8"/>
    <w:rsid w:val="00DA6090"/>
    <w:rsid w:val="00DB0037"/>
    <w:rsid w:val="00DB0EF9"/>
    <w:rsid w:val="00DB16D2"/>
    <w:rsid w:val="00DC1A65"/>
    <w:rsid w:val="00DC49F0"/>
    <w:rsid w:val="00DC78DA"/>
    <w:rsid w:val="00DD2CC4"/>
    <w:rsid w:val="00DD3C57"/>
    <w:rsid w:val="00DD6861"/>
    <w:rsid w:val="00DD7743"/>
    <w:rsid w:val="00DE1DC0"/>
    <w:rsid w:val="00DE358C"/>
    <w:rsid w:val="00DE5C7C"/>
    <w:rsid w:val="00DF3849"/>
    <w:rsid w:val="00DF6998"/>
    <w:rsid w:val="00DF7969"/>
    <w:rsid w:val="00E117BF"/>
    <w:rsid w:val="00E13B3B"/>
    <w:rsid w:val="00E17075"/>
    <w:rsid w:val="00E173A4"/>
    <w:rsid w:val="00E17EFB"/>
    <w:rsid w:val="00E20265"/>
    <w:rsid w:val="00E278E4"/>
    <w:rsid w:val="00E27908"/>
    <w:rsid w:val="00E3180C"/>
    <w:rsid w:val="00E33C94"/>
    <w:rsid w:val="00E33DD6"/>
    <w:rsid w:val="00E3675B"/>
    <w:rsid w:val="00E37AB1"/>
    <w:rsid w:val="00E424E2"/>
    <w:rsid w:val="00E441C1"/>
    <w:rsid w:val="00E464BE"/>
    <w:rsid w:val="00E51DAA"/>
    <w:rsid w:val="00E61DCB"/>
    <w:rsid w:val="00E6473A"/>
    <w:rsid w:val="00E64F98"/>
    <w:rsid w:val="00E65659"/>
    <w:rsid w:val="00E73E5E"/>
    <w:rsid w:val="00E80D1F"/>
    <w:rsid w:val="00E83B82"/>
    <w:rsid w:val="00E84ADC"/>
    <w:rsid w:val="00E91044"/>
    <w:rsid w:val="00E919DA"/>
    <w:rsid w:val="00E9430D"/>
    <w:rsid w:val="00EA17F0"/>
    <w:rsid w:val="00EA2177"/>
    <w:rsid w:val="00EA36F0"/>
    <w:rsid w:val="00EA6117"/>
    <w:rsid w:val="00EA687A"/>
    <w:rsid w:val="00EB7657"/>
    <w:rsid w:val="00EC0061"/>
    <w:rsid w:val="00EC0297"/>
    <w:rsid w:val="00EC327C"/>
    <w:rsid w:val="00ED0CDC"/>
    <w:rsid w:val="00ED6B55"/>
    <w:rsid w:val="00ED77A8"/>
    <w:rsid w:val="00EE0F45"/>
    <w:rsid w:val="00EE38C9"/>
    <w:rsid w:val="00EF0CCB"/>
    <w:rsid w:val="00EF30CB"/>
    <w:rsid w:val="00EF498C"/>
    <w:rsid w:val="00EF6695"/>
    <w:rsid w:val="00EF6909"/>
    <w:rsid w:val="00F01321"/>
    <w:rsid w:val="00F116F7"/>
    <w:rsid w:val="00F12DA3"/>
    <w:rsid w:val="00F210D5"/>
    <w:rsid w:val="00F21646"/>
    <w:rsid w:val="00F25325"/>
    <w:rsid w:val="00F316D9"/>
    <w:rsid w:val="00F34B48"/>
    <w:rsid w:val="00F35A48"/>
    <w:rsid w:val="00F35B54"/>
    <w:rsid w:val="00F376B0"/>
    <w:rsid w:val="00F37F3A"/>
    <w:rsid w:val="00F4007C"/>
    <w:rsid w:val="00F404C4"/>
    <w:rsid w:val="00F4476E"/>
    <w:rsid w:val="00F45340"/>
    <w:rsid w:val="00F47413"/>
    <w:rsid w:val="00F556EE"/>
    <w:rsid w:val="00F574DD"/>
    <w:rsid w:val="00F600E5"/>
    <w:rsid w:val="00F61BA7"/>
    <w:rsid w:val="00F6299E"/>
    <w:rsid w:val="00F70875"/>
    <w:rsid w:val="00F739F2"/>
    <w:rsid w:val="00F76B1C"/>
    <w:rsid w:val="00F80070"/>
    <w:rsid w:val="00F8124C"/>
    <w:rsid w:val="00F81433"/>
    <w:rsid w:val="00F8378F"/>
    <w:rsid w:val="00F86298"/>
    <w:rsid w:val="00F93C5C"/>
    <w:rsid w:val="00F970B2"/>
    <w:rsid w:val="00F9729D"/>
    <w:rsid w:val="00FA1574"/>
    <w:rsid w:val="00FA26FF"/>
    <w:rsid w:val="00FA3E0F"/>
    <w:rsid w:val="00FA5935"/>
    <w:rsid w:val="00FA7438"/>
    <w:rsid w:val="00FA7633"/>
    <w:rsid w:val="00FA7CF7"/>
    <w:rsid w:val="00FB1A4C"/>
    <w:rsid w:val="00FB38F2"/>
    <w:rsid w:val="00FB6930"/>
    <w:rsid w:val="00FC1167"/>
    <w:rsid w:val="00FC117C"/>
    <w:rsid w:val="00FC21D5"/>
    <w:rsid w:val="00FC35A1"/>
    <w:rsid w:val="00FC7399"/>
    <w:rsid w:val="00FD1C2D"/>
    <w:rsid w:val="00FD6F81"/>
    <w:rsid w:val="00FD7D98"/>
    <w:rsid w:val="00FE70B7"/>
    <w:rsid w:val="00FF5576"/>
    <w:rsid w:val="00FF57A4"/>
    <w:rsid w:val="016CF196"/>
    <w:rsid w:val="02C6AA40"/>
    <w:rsid w:val="0A53B0F1"/>
    <w:rsid w:val="0B6A4BC5"/>
    <w:rsid w:val="0D061C26"/>
    <w:rsid w:val="15112E0B"/>
    <w:rsid w:val="154168F4"/>
    <w:rsid w:val="1B674732"/>
    <w:rsid w:val="1B904BA2"/>
    <w:rsid w:val="1E9EE7F4"/>
    <w:rsid w:val="1F9DD53B"/>
    <w:rsid w:val="21F760AC"/>
    <w:rsid w:val="22D575FD"/>
    <w:rsid w:val="23809890"/>
    <w:rsid w:val="26FF5354"/>
    <w:rsid w:val="27123934"/>
    <w:rsid w:val="2AA8A712"/>
    <w:rsid w:val="325D0F5C"/>
    <w:rsid w:val="33BCD071"/>
    <w:rsid w:val="35642800"/>
    <w:rsid w:val="35FEE7D8"/>
    <w:rsid w:val="362B280F"/>
    <w:rsid w:val="3E183936"/>
    <w:rsid w:val="3E19D5D0"/>
    <w:rsid w:val="401752E7"/>
    <w:rsid w:val="477AC508"/>
    <w:rsid w:val="4B42CCC2"/>
    <w:rsid w:val="5211F5A6"/>
    <w:rsid w:val="5A35F47F"/>
    <w:rsid w:val="5C7044C3"/>
    <w:rsid w:val="5E5759D0"/>
    <w:rsid w:val="60B499CE"/>
    <w:rsid w:val="64153F00"/>
    <w:rsid w:val="6932399E"/>
    <w:rsid w:val="6E626717"/>
    <w:rsid w:val="7036D856"/>
    <w:rsid w:val="78979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1478E077"/>
  <w15:docId w15:val="{B412386D-0FFD-4159-A3F5-C8475BF2E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737C6"/>
    <w:rPr>
      <w:rFonts w:ascii="Times" w:hAnsi="Times" w:cs="Times"/>
      <w:sz w:val="24"/>
      <w:szCs w:val="24"/>
    </w:rPr>
  </w:style>
  <w:style w:type="paragraph" w:styleId="Titre1">
    <w:name w:val="heading 1"/>
    <w:basedOn w:val="Normal"/>
    <w:next w:val="Normal"/>
    <w:qFormat/>
    <w:rsid w:val="000737C6"/>
    <w:pPr>
      <w:keepNext/>
      <w:tabs>
        <w:tab w:val="center" w:pos="0"/>
        <w:tab w:val="left" w:pos="1276"/>
      </w:tabs>
      <w:ind w:right="227"/>
      <w:jc w:val="both"/>
      <w:outlineLvl w:val="0"/>
    </w:pPr>
    <w:rPr>
      <w:rFonts w:ascii="Helvetica" w:hAnsi="Helvetica"/>
      <w:b/>
      <w:bCs/>
      <w:sz w:val="20"/>
      <w:szCs w:val="20"/>
    </w:rPr>
  </w:style>
  <w:style w:type="paragraph" w:styleId="Titre2">
    <w:name w:val="heading 2"/>
    <w:basedOn w:val="Normal"/>
    <w:next w:val="Normal"/>
    <w:qFormat/>
    <w:rsid w:val="000737C6"/>
    <w:pPr>
      <w:keepNext/>
      <w:tabs>
        <w:tab w:val="left" w:pos="-1418"/>
        <w:tab w:val="center" w:pos="0"/>
      </w:tabs>
      <w:ind w:right="227"/>
      <w:jc w:val="both"/>
      <w:outlineLvl w:val="1"/>
    </w:pPr>
    <w:rPr>
      <w:rFonts w:ascii="Helvetica" w:hAnsi="Helvetica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0737C6"/>
    <w:pPr>
      <w:keepNext/>
      <w:tabs>
        <w:tab w:val="center" w:pos="0"/>
        <w:tab w:val="left" w:pos="1276"/>
        <w:tab w:val="left" w:pos="2552"/>
        <w:tab w:val="left" w:pos="2835"/>
        <w:tab w:val="left" w:pos="3969"/>
      </w:tabs>
      <w:ind w:left="709"/>
      <w:jc w:val="both"/>
      <w:outlineLvl w:val="2"/>
    </w:pPr>
    <w:rPr>
      <w:rFonts w:ascii="Helvetica" w:hAnsi="Helvetica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0737C6"/>
    <w:pPr>
      <w:keepNext/>
      <w:spacing w:before="160"/>
      <w:ind w:right="79"/>
      <w:jc w:val="center"/>
      <w:outlineLvl w:val="3"/>
    </w:pPr>
    <w:rPr>
      <w:rFonts w:ascii="Arial Black" w:hAnsi="Arial Black"/>
      <w:sz w:val="32"/>
      <w:szCs w:val="32"/>
    </w:rPr>
  </w:style>
  <w:style w:type="paragraph" w:styleId="Titre5">
    <w:name w:val="heading 5"/>
    <w:basedOn w:val="Normal"/>
    <w:next w:val="Normal"/>
    <w:qFormat/>
    <w:rsid w:val="000737C6"/>
    <w:pPr>
      <w:keepNext/>
      <w:spacing w:before="80"/>
      <w:jc w:val="center"/>
      <w:outlineLvl w:val="4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styleId="Titre6">
    <w:name w:val="heading 6"/>
    <w:basedOn w:val="Normal"/>
    <w:next w:val="Normal"/>
    <w:qFormat/>
    <w:rsid w:val="000737C6"/>
    <w:pPr>
      <w:keepNext/>
      <w:ind w:left="567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0737C6"/>
    <w:pPr>
      <w:keepNext/>
      <w:ind w:left="567"/>
      <w:outlineLvl w:val="6"/>
    </w:pPr>
    <w:rPr>
      <w:rFonts w:ascii="Arial" w:hAnsi="Arial" w:cs="Arial"/>
      <w:b/>
      <w:bCs/>
      <w:i/>
      <w:iCs/>
      <w:sz w:val="20"/>
      <w:szCs w:val="20"/>
    </w:rPr>
  </w:style>
  <w:style w:type="paragraph" w:styleId="Titre8">
    <w:name w:val="heading 8"/>
    <w:basedOn w:val="Normal"/>
    <w:next w:val="Normal"/>
    <w:qFormat/>
    <w:rsid w:val="008A380E"/>
    <w:pPr>
      <w:keepNext/>
      <w:numPr>
        <w:ilvl w:val="7"/>
        <w:numId w:val="1"/>
      </w:numPr>
      <w:suppressAutoHyphens/>
      <w:ind w:left="1418" w:right="141" w:hanging="1418"/>
      <w:jc w:val="both"/>
      <w:outlineLvl w:val="7"/>
    </w:pPr>
    <w:rPr>
      <w:rFonts w:ascii="Helvetica" w:hAnsi="Helvetica" w:cs="Helvetica"/>
      <w:b/>
      <w:bCs/>
      <w:sz w:val="20"/>
      <w:szCs w:val="20"/>
      <w:lang w:eastAsia="ar-SA"/>
    </w:rPr>
  </w:style>
  <w:style w:type="paragraph" w:styleId="Titre9">
    <w:name w:val="heading 9"/>
    <w:basedOn w:val="Normal"/>
    <w:next w:val="Normal"/>
    <w:qFormat/>
    <w:rsid w:val="008A380E"/>
    <w:pPr>
      <w:keepNext/>
      <w:numPr>
        <w:ilvl w:val="8"/>
        <w:numId w:val="1"/>
      </w:numPr>
      <w:tabs>
        <w:tab w:val="left" w:pos="8505"/>
      </w:tabs>
      <w:suppressAutoHyphens/>
      <w:spacing w:before="160"/>
      <w:ind w:left="0" w:right="-2" w:firstLine="0"/>
      <w:jc w:val="center"/>
      <w:outlineLvl w:val="8"/>
    </w:pPr>
    <w:rPr>
      <w:rFonts w:ascii="Arial" w:hAnsi="Arial" w:cs="Arial"/>
      <w:b/>
      <w:bCs/>
      <w:sz w:val="44"/>
      <w:szCs w:val="4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5A4D0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5A4D0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737C6"/>
  </w:style>
  <w:style w:type="paragraph" w:styleId="Normalcentr">
    <w:name w:val="Block Text"/>
    <w:basedOn w:val="Normal"/>
    <w:rsid w:val="000737C6"/>
    <w:pPr>
      <w:tabs>
        <w:tab w:val="center" w:pos="0"/>
        <w:tab w:val="left" w:pos="1276"/>
        <w:tab w:val="left" w:pos="2552"/>
        <w:tab w:val="left" w:pos="2835"/>
        <w:tab w:val="left" w:pos="3969"/>
      </w:tabs>
      <w:ind w:left="567" w:right="843"/>
      <w:jc w:val="both"/>
    </w:pPr>
    <w:rPr>
      <w:rFonts w:ascii="Helvetica" w:hAnsi="Helvetica"/>
      <w:sz w:val="20"/>
      <w:szCs w:val="20"/>
      <w:u w:val="single"/>
    </w:rPr>
  </w:style>
  <w:style w:type="paragraph" w:styleId="Retraitcorpsdetexte">
    <w:name w:val="Body Text Indent"/>
    <w:basedOn w:val="Normal"/>
    <w:rsid w:val="000737C6"/>
    <w:pPr>
      <w:tabs>
        <w:tab w:val="left" w:pos="-1418"/>
        <w:tab w:val="center" w:pos="0"/>
      </w:tabs>
      <w:ind w:left="709"/>
      <w:jc w:val="both"/>
    </w:pPr>
    <w:rPr>
      <w:rFonts w:ascii="Helvetica" w:hAnsi="Helvetica"/>
      <w:sz w:val="20"/>
      <w:szCs w:val="20"/>
    </w:rPr>
  </w:style>
  <w:style w:type="paragraph" w:styleId="Retraitcorpsdetexte2">
    <w:name w:val="Body Text Indent 2"/>
    <w:basedOn w:val="Normal"/>
    <w:rsid w:val="000737C6"/>
    <w:pPr>
      <w:tabs>
        <w:tab w:val="center" w:pos="0"/>
        <w:tab w:val="center" w:pos="5103"/>
      </w:tabs>
      <w:ind w:left="709"/>
      <w:jc w:val="both"/>
    </w:pPr>
    <w:rPr>
      <w:rFonts w:ascii="Helvetica" w:hAnsi="Helvetica"/>
      <w:b/>
      <w:bCs/>
      <w:sz w:val="20"/>
      <w:szCs w:val="20"/>
    </w:rPr>
  </w:style>
  <w:style w:type="paragraph" w:styleId="Corpsdetexte">
    <w:name w:val="Body Text"/>
    <w:basedOn w:val="Normal"/>
    <w:link w:val="CorpsdetexteCar"/>
    <w:rsid w:val="000737C6"/>
    <w:pPr>
      <w:ind w:right="-2"/>
      <w:jc w:val="both"/>
    </w:pPr>
    <w:rPr>
      <w:rFonts w:ascii="Helvetica" w:hAnsi="Helvetica"/>
      <w:sz w:val="20"/>
      <w:szCs w:val="20"/>
    </w:rPr>
  </w:style>
  <w:style w:type="character" w:styleId="Lienhypertexte">
    <w:name w:val="Hyperlink"/>
    <w:uiPriority w:val="99"/>
    <w:rsid w:val="000737C6"/>
    <w:rPr>
      <w:color w:val="0000FF"/>
      <w:u w:val="single"/>
    </w:rPr>
  </w:style>
  <w:style w:type="paragraph" w:customStyle="1" w:styleId="Normal2">
    <w:name w:val="Normal2"/>
    <w:basedOn w:val="Normal"/>
    <w:rsid w:val="000737C6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rFonts w:ascii="Times New Roman" w:hAnsi="Times New Roman" w:cs="Times New Roman"/>
      <w:sz w:val="22"/>
      <w:szCs w:val="22"/>
    </w:rPr>
  </w:style>
  <w:style w:type="paragraph" w:customStyle="1" w:styleId="1CarCarCarCarCarCarCarCarCarCarCarCarCarCarCarCarCarCarCarCarCarCarCarCarCarCarCarCar">
    <w:name w:val="1 Car Car Car Car Car Car Car Car Car Car Car Car Car Car Car Car Car Car Car Car Car Car Car Car Car Car Car Car"/>
    <w:basedOn w:val="Normal"/>
    <w:rsid w:val="000737C6"/>
    <w:pPr>
      <w:spacing w:after="160" w:line="240" w:lineRule="exac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Textelettre">
    <w:name w:val="Texte lettre"/>
    <w:basedOn w:val="Normal"/>
    <w:rsid w:val="000737C6"/>
    <w:pPr>
      <w:ind w:left="1134" w:right="567"/>
    </w:pPr>
    <w:rPr>
      <w:rFonts w:ascii="Helvetica" w:hAnsi="Helvetica"/>
      <w:sz w:val="20"/>
      <w:szCs w:val="20"/>
    </w:rPr>
  </w:style>
  <w:style w:type="paragraph" w:styleId="TM1">
    <w:name w:val="toc 1"/>
    <w:basedOn w:val="Normal"/>
    <w:next w:val="Normal"/>
    <w:autoRedefine/>
    <w:uiPriority w:val="39"/>
    <w:rsid w:val="002D64DA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rsid w:val="00D2639F"/>
    <w:pPr>
      <w:ind w:left="240"/>
    </w:pPr>
    <w:rPr>
      <w:rFonts w:asciiTheme="minorHAnsi" w:hAnsiTheme="minorHAnsi"/>
      <w:smallCaps/>
      <w:sz w:val="20"/>
      <w:szCs w:val="20"/>
    </w:rPr>
  </w:style>
  <w:style w:type="paragraph" w:styleId="Corpsdetexte2">
    <w:name w:val="Body Text 2"/>
    <w:basedOn w:val="Normal"/>
    <w:rsid w:val="000737C6"/>
    <w:pPr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customStyle="1" w:styleId="Liste1solidaire">
    <w:name w:val="Liste 1 solidaire"/>
    <w:basedOn w:val="Normal"/>
    <w:rsid w:val="000737C6"/>
    <w:pPr>
      <w:tabs>
        <w:tab w:val="left" w:pos="284"/>
      </w:tabs>
      <w:jc w:val="both"/>
    </w:pPr>
    <w:rPr>
      <w:rFonts w:ascii="Arial" w:hAnsi="Arial" w:cs="Arial"/>
      <w:sz w:val="22"/>
      <w:szCs w:val="22"/>
    </w:rPr>
  </w:style>
  <w:style w:type="table" w:styleId="Grilledutableau">
    <w:name w:val="Table Grid"/>
    <w:basedOn w:val="TableauNormal"/>
    <w:rsid w:val="000737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2C42E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75285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WW8Num2z0">
    <w:name w:val="WW8Num2z0"/>
    <w:rsid w:val="008A380E"/>
    <w:rPr>
      <w:rFonts w:ascii="Symbol" w:hAnsi="Symbol"/>
    </w:rPr>
  </w:style>
  <w:style w:type="character" w:customStyle="1" w:styleId="WW8Num2z1">
    <w:name w:val="WW8Num2z1"/>
    <w:rsid w:val="008A380E"/>
    <w:rPr>
      <w:rFonts w:ascii="Courier New" w:hAnsi="Courier New" w:cs="Courier New"/>
    </w:rPr>
  </w:style>
  <w:style w:type="character" w:customStyle="1" w:styleId="WW8Num2z2">
    <w:name w:val="WW8Num2z2"/>
    <w:rsid w:val="008A380E"/>
    <w:rPr>
      <w:rFonts w:ascii="Wingdings" w:hAnsi="Wingdings"/>
    </w:rPr>
  </w:style>
  <w:style w:type="character" w:customStyle="1" w:styleId="WW8Num3z0">
    <w:name w:val="WW8Num3z0"/>
    <w:rsid w:val="008A380E"/>
    <w:rPr>
      <w:b/>
      <w:bCs w:val="0"/>
    </w:rPr>
  </w:style>
  <w:style w:type="character" w:customStyle="1" w:styleId="WW8Num4z0">
    <w:name w:val="WW8Num4z0"/>
    <w:rsid w:val="008A380E"/>
    <w:rPr>
      <w:rFonts w:ascii="Arial" w:eastAsia="Times New Roman" w:hAnsi="Arial" w:cs="Arial"/>
      <w:color w:val="auto"/>
    </w:rPr>
  </w:style>
  <w:style w:type="character" w:customStyle="1" w:styleId="WW8Num4z1">
    <w:name w:val="WW8Num4z1"/>
    <w:rsid w:val="008A380E"/>
    <w:rPr>
      <w:rFonts w:ascii="Courier New" w:hAnsi="Courier New" w:cs="Courier New"/>
    </w:rPr>
  </w:style>
  <w:style w:type="character" w:customStyle="1" w:styleId="WW8Num4z2">
    <w:name w:val="WW8Num4z2"/>
    <w:rsid w:val="008A380E"/>
    <w:rPr>
      <w:rFonts w:ascii="Wingdings" w:hAnsi="Wingdings"/>
    </w:rPr>
  </w:style>
  <w:style w:type="character" w:customStyle="1" w:styleId="WW8Num4z3">
    <w:name w:val="WW8Num4z3"/>
    <w:rsid w:val="008A380E"/>
    <w:rPr>
      <w:rFonts w:ascii="Symbol" w:hAnsi="Symbol"/>
    </w:rPr>
  </w:style>
  <w:style w:type="character" w:customStyle="1" w:styleId="WW8Num5z0">
    <w:name w:val="WW8Num5z0"/>
    <w:rsid w:val="008A380E"/>
    <w:rPr>
      <w:rFonts w:ascii="Times New Roman" w:hAnsi="Times New Roman" w:cs="Times New Roman"/>
    </w:rPr>
  </w:style>
  <w:style w:type="character" w:customStyle="1" w:styleId="WW8Num5z1">
    <w:name w:val="WW8Num5z1"/>
    <w:rsid w:val="008A380E"/>
    <w:rPr>
      <w:rFonts w:ascii="Courier New" w:hAnsi="Courier New" w:cs="Courier New"/>
    </w:rPr>
  </w:style>
  <w:style w:type="character" w:customStyle="1" w:styleId="WW8Num5z2">
    <w:name w:val="WW8Num5z2"/>
    <w:rsid w:val="008A380E"/>
    <w:rPr>
      <w:rFonts w:ascii="Wingdings" w:hAnsi="Wingdings"/>
    </w:rPr>
  </w:style>
  <w:style w:type="character" w:customStyle="1" w:styleId="WW8Num5z3">
    <w:name w:val="WW8Num5z3"/>
    <w:rsid w:val="008A380E"/>
    <w:rPr>
      <w:rFonts w:ascii="Symbol" w:hAnsi="Symbol"/>
    </w:rPr>
  </w:style>
  <w:style w:type="character" w:customStyle="1" w:styleId="WW8Num6z0">
    <w:name w:val="WW8Num6z0"/>
    <w:rsid w:val="008A380E"/>
    <w:rPr>
      <w:rFonts w:ascii="Arial" w:hAnsi="Arial" w:cs="Arial"/>
    </w:rPr>
  </w:style>
  <w:style w:type="character" w:customStyle="1" w:styleId="WW8Num7z0">
    <w:name w:val="WW8Num7z0"/>
    <w:rsid w:val="008A380E"/>
    <w:rPr>
      <w:rFonts w:ascii="Symbol" w:hAnsi="Symbol"/>
    </w:rPr>
  </w:style>
  <w:style w:type="character" w:customStyle="1" w:styleId="WW8Num7z1">
    <w:name w:val="WW8Num7z1"/>
    <w:rsid w:val="008A380E"/>
    <w:rPr>
      <w:rFonts w:ascii="Courier New" w:hAnsi="Courier New" w:cs="Courier New"/>
    </w:rPr>
  </w:style>
  <w:style w:type="character" w:customStyle="1" w:styleId="WW8Num7z2">
    <w:name w:val="WW8Num7z2"/>
    <w:rsid w:val="008A380E"/>
    <w:rPr>
      <w:rFonts w:ascii="Wingdings" w:hAnsi="Wingdings"/>
    </w:rPr>
  </w:style>
  <w:style w:type="character" w:customStyle="1" w:styleId="WW8Num8z0">
    <w:name w:val="WW8Num8z0"/>
    <w:rsid w:val="008A380E"/>
    <w:rPr>
      <w:rFonts w:ascii="Wingdings" w:hAnsi="Wingdings"/>
      <w:color w:val="auto"/>
    </w:rPr>
  </w:style>
  <w:style w:type="character" w:customStyle="1" w:styleId="WW8Num8z1">
    <w:name w:val="WW8Num8z1"/>
    <w:rsid w:val="008A380E"/>
    <w:rPr>
      <w:rFonts w:ascii="Courier New" w:hAnsi="Courier New" w:cs="Courier New"/>
    </w:rPr>
  </w:style>
  <w:style w:type="character" w:customStyle="1" w:styleId="WW8Num8z2">
    <w:name w:val="WW8Num8z2"/>
    <w:rsid w:val="008A380E"/>
    <w:rPr>
      <w:rFonts w:ascii="Wingdings" w:hAnsi="Wingdings"/>
    </w:rPr>
  </w:style>
  <w:style w:type="character" w:customStyle="1" w:styleId="WW8Num8z3">
    <w:name w:val="WW8Num8z3"/>
    <w:rsid w:val="008A380E"/>
    <w:rPr>
      <w:rFonts w:ascii="Symbol" w:hAnsi="Symbol"/>
    </w:rPr>
  </w:style>
  <w:style w:type="character" w:customStyle="1" w:styleId="WW8Num9z0">
    <w:name w:val="WW8Num9z0"/>
    <w:rsid w:val="008A380E"/>
    <w:rPr>
      <w:rFonts w:ascii="Symbol" w:hAnsi="Symbol"/>
      <w:sz w:val="16"/>
    </w:rPr>
  </w:style>
  <w:style w:type="character" w:customStyle="1" w:styleId="WW8Num9z1">
    <w:name w:val="WW8Num9z1"/>
    <w:rsid w:val="008A380E"/>
    <w:rPr>
      <w:rFonts w:ascii="Courier New" w:hAnsi="Courier New" w:cs="Courier New"/>
    </w:rPr>
  </w:style>
  <w:style w:type="character" w:customStyle="1" w:styleId="WW8Num9z2">
    <w:name w:val="WW8Num9z2"/>
    <w:rsid w:val="008A380E"/>
    <w:rPr>
      <w:rFonts w:ascii="Wingdings" w:hAnsi="Wingdings"/>
    </w:rPr>
  </w:style>
  <w:style w:type="character" w:customStyle="1" w:styleId="WW8Num9z3">
    <w:name w:val="WW8Num9z3"/>
    <w:rsid w:val="008A380E"/>
    <w:rPr>
      <w:rFonts w:ascii="Symbol" w:hAnsi="Symbol"/>
    </w:rPr>
  </w:style>
  <w:style w:type="character" w:customStyle="1" w:styleId="WW8Num10z0">
    <w:name w:val="WW8Num10z0"/>
    <w:rsid w:val="008A380E"/>
    <w:rPr>
      <w:rFonts w:ascii="Times New Roman" w:hAnsi="Times New Roman" w:cs="Times New Roman"/>
    </w:rPr>
  </w:style>
  <w:style w:type="character" w:customStyle="1" w:styleId="WW8Num10z1">
    <w:name w:val="WW8Num10z1"/>
    <w:rsid w:val="008A380E"/>
    <w:rPr>
      <w:rFonts w:ascii="Courier New" w:hAnsi="Courier New" w:cs="Courier New"/>
    </w:rPr>
  </w:style>
  <w:style w:type="character" w:customStyle="1" w:styleId="WW8Num10z2">
    <w:name w:val="WW8Num10z2"/>
    <w:rsid w:val="008A380E"/>
    <w:rPr>
      <w:rFonts w:ascii="Wingdings" w:hAnsi="Wingdings"/>
    </w:rPr>
  </w:style>
  <w:style w:type="character" w:customStyle="1" w:styleId="WW8Num10z3">
    <w:name w:val="WW8Num10z3"/>
    <w:rsid w:val="008A380E"/>
    <w:rPr>
      <w:rFonts w:ascii="Symbol" w:hAnsi="Symbol"/>
    </w:rPr>
  </w:style>
  <w:style w:type="character" w:customStyle="1" w:styleId="WW8Num11z0">
    <w:name w:val="WW8Num11z0"/>
    <w:rsid w:val="008A380E"/>
    <w:rPr>
      <w:rFonts w:ascii="Arial" w:eastAsia="Times New Roman" w:hAnsi="Arial" w:cs="Arial"/>
    </w:rPr>
  </w:style>
  <w:style w:type="character" w:customStyle="1" w:styleId="WW8Num11z1">
    <w:name w:val="WW8Num11z1"/>
    <w:rsid w:val="008A380E"/>
    <w:rPr>
      <w:rFonts w:ascii="Courier New" w:hAnsi="Courier New" w:cs="Courier New"/>
    </w:rPr>
  </w:style>
  <w:style w:type="character" w:customStyle="1" w:styleId="WW8Num11z2">
    <w:name w:val="WW8Num11z2"/>
    <w:rsid w:val="008A380E"/>
    <w:rPr>
      <w:rFonts w:ascii="Wingdings" w:hAnsi="Wingdings"/>
    </w:rPr>
  </w:style>
  <w:style w:type="character" w:customStyle="1" w:styleId="WW8Num11z3">
    <w:name w:val="WW8Num11z3"/>
    <w:rsid w:val="008A380E"/>
    <w:rPr>
      <w:rFonts w:ascii="Symbol" w:hAnsi="Symbol"/>
    </w:rPr>
  </w:style>
  <w:style w:type="character" w:customStyle="1" w:styleId="WW8Num13z0">
    <w:name w:val="WW8Num13z0"/>
    <w:rsid w:val="008A380E"/>
    <w:rPr>
      <w:rFonts w:ascii="Times New Roman" w:hAnsi="Times New Roman" w:cs="Times New Roman"/>
      <w:color w:val="auto"/>
    </w:rPr>
  </w:style>
  <w:style w:type="character" w:customStyle="1" w:styleId="WW8Num13z1">
    <w:name w:val="WW8Num13z1"/>
    <w:rsid w:val="008A380E"/>
    <w:rPr>
      <w:rFonts w:ascii="Courier New" w:hAnsi="Courier New" w:cs="Courier New"/>
    </w:rPr>
  </w:style>
  <w:style w:type="character" w:customStyle="1" w:styleId="WW8Num13z2">
    <w:name w:val="WW8Num13z2"/>
    <w:rsid w:val="008A380E"/>
    <w:rPr>
      <w:rFonts w:ascii="Wingdings" w:hAnsi="Wingdings"/>
    </w:rPr>
  </w:style>
  <w:style w:type="character" w:customStyle="1" w:styleId="WW8Num13z3">
    <w:name w:val="WW8Num13z3"/>
    <w:rsid w:val="008A380E"/>
    <w:rPr>
      <w:rFonts w:ascii="Symbol" w:hAnsi="Symbol"/>
    </w:rPr>
  </w:style>
  <w:style w:type="character" w:customStyle="1" w:styleId="WW8Num14z0">
    <w:name w:val="WW8Num14z0"/>
    <w:rsid w:val="008A380E"/>
    <w:rPr>
      <w:rFonts w:ascii="Times New Roman" w:hAnsi="Times New Roman" w:cs="Times New Roman"/>
    </w:rPr>
  </w:style>
  <w:style w:type="character" w:customStyle="1" w:styleId="WW8Num14z1">
    <w:name w:val="WW8Num14z1"/>
    <w:rsid w:val="008A380E"/>
    <w:rPr>
      <w:rFonts w:ascii="Courier New" w:hAnsi="Courier New" w:cs="Courier New"/>
    </w:rPr>
  </w:style>
  <w:style w:type="character" w:customStyle="1" w:styleId="WW8Num14z2">
    <w:name w:val="WW8Num14z2"/>
    <w:rsid w:val="008A380E"/>
    <w:rPr>
      <w:rFonts w:ascii="Wingdings" w:hAnsi="Wingdings"/>
    </w:rPr>
  </w:style>
  <w:style w:type="character" w:customStyle="1" w:styleId="WW8Num14z3">
    <w:name w:val="WW8Num14z3"/>
    <w:rsid w:val="008A380E"/>
    <w:rPr>
      <w:rFonts w:ascii="Symbol" w:hAnsi="Symbol"/>
    </w:rPr>
  </w:style>
  <w:style w:type="character" w:customStyle="1" w:styleId="WW8Num15z0">
    <w:name w:val="WW8Num15z0"/>
    <w:rsid w:val="008A380E"/>
    <w:rPr>
      <w:rFonts w:ascii="Wingdings" w:hAnsi="Wingdings"/>
    </w:rPr>
  </w:style>
  <w:style w:type="character" w:customStyle="1" w:styleId="WW8Num16z0">
    <w:name w:val="WW8Num16z0"/>
    <w:rsid w:val="008A380E"/>
    <w:rPr>
      <w:rFonts w:ascii="Arial" w:eastAsia="Times New Roman" w:hAnsi="Arial" w:cs="Arial"/>
    </w:rPr>
  </w:style>
  <w:style w:type="character" w:customStyle="1" w:styleId="WW8Num16z1">
    <w:name w:val="WW8Num16z1"/>
    <w:rsid w:val="008A380E"/>
    <w:rPr>
      <w:rFonts w:ascii="Symbol" w:hAnsi="Symbol"/>
      <w:sz w:val="18"/>
      <w:szCs w:val="18"/>
    </w:rPr>
  </w:style>
  <w:style w:type="character" w:customStyle="1" w:styleId="WW8Num16z2">
    <w:name w:val="WW8Num16z2"/>
    <w:rsid w:val="008A380E"/>
    <w:rPr>
      <w:rFonts w:ascii="Wingdings" w:hAnsi="Wingdings"/>
    </w:rPr>
  </w:style>
  <w:style w:type="character" w:customStyle="1" w:styleId="WW8Num16z3">
    <w:name w:val="WW8Num16z3"/>
    <w:rsid w:val="008A380E"/>
    <w:rPr>
      <w:rFonts w:ascii="Symbol" w:hAnsi="Symbol"/>
    </w:rPr>
  </w:style>
  <w:style w:type="character" w:customStyle="1" w:styleId="WW8Num16z4">
    <w:name w:val="WW8Num16z4"/>
    <w:rsid w:val="008A380E"/>
    <w:rPr>
      <w:rFonts w:ascii="Courier New" w:hAnsi="Courier New" w:cs="Courier New"/>
    </w:rPr>
  </w:style>
  <w:style w:type="character" w:customStyle="1" w:styleId="WW8Num17z0">
    <w:name w:val="WW8Num17z0"/>
    <w:rsid w:val="008A380E"/>
    <w:rPr>
      <w:rFonts w:ascii="Symbol" w:hAnsi="Symbol"/>
    </w:rPr>
  </w:style>
  <w:style w:type="character" w:customStyle="1" w:styleId="WW8Num18z0">
    <w:name w:val="WW8Num18z0"/>
    <w:rsid w:val="008A380E"/>
    <w:rPr>
      <w:rFonts w:ascii="Symbol" w:hAnsi="Symbol"/>
      <w:sz w:val="16"/>
    </w:rPr>
  </w:style>
  <w:style w:type="character" w:customStyle="1" w:styleId="WW8Num18z1">
    <w:name w:val="WW8Num18z1"/>
    <w:rsid w:val="008A380E"/>
    <w:rPr>
      <w:rFonts w:ascii="Courier New" w:hAnsi="Courier New" w:cs="Courier New"/>
    </w:rPr>
  </w:style>
  <w:style w:type="character" w:customStyle="1" w:styleId="WW8Num18z2">
    <w:name w:val="WW8Num18z2"/>
    <w:rsid w:val="008A380E"/>
    <w:rPr>
      <w:rFonts w:ascii="Wingdings" w:hAnsi="Wingdings"/>
    </w:rPr>
  </w:style>
  <w:style w:type="character" w:customStyle="1" w:styleId="WW8Num18z3">
    <w:name w:val="WW8Num18z3"/>
    <w:rsid w:val="008A380E"/>
    <w:rPr>
      <w:rFonts w:ascii="Symbol" w:hAnsi="Symbol"/>
    </w:rPr>
  </w:style>
  <w:style w:type="character" w:customStyle="1" w:styleId="WW8Num19z0">
    <w:name w:val="WW8Num19z0"/>
    <w:rsid w:val="008A380E"/>
    <w:rPr>
      <w:rFonts w:ascii="Wingdings" w:hAnsi="Wingdings"/>
    </w:rPr>
  </w:style>
  <w:style w:type="character" w:customStyle="1" w:styleId="WW8Num20z0">
    <w:name w:val="WW8Num20z0"/>
    <w:rsid w:val="008A380E"/>
    <w:rPr>
      <w:rFonts w:ascii="Symbol" w:hAnsi="Symbol"/>
    </w:rPr>
  </w:style>
  <w:style w:type="character" w:customStyle="1" w:styleId="WW8NumSt1z0">
    <w:name w:val="WW8NumSt1z0"/>
    <w:rsid w:val="008A380E"/>
    <w:rPr>
      <w:rFonts w:ascii="Symbol" w:hAnsi="Symbol"/>
    </w:rPr>
  </w:style>
  <w:style w:type="character" w:customStyle="1" w:styleId="Policepardfaut1">
    <w:name w:val="Police par défaut1"/>
    <w:rsid w:val="008A380E"/>
  </w:style>
  <w:style w:type="character" w:styleId="lev">
    <w:name w:val="Strong"/>
    <w:qFormat/>
    <w:rsid w:val="008A380E"/>
    <w:rPr>
      <w:b/>
      <w:bCs/>
    </w:rPr>
  </w:style>
  <w:style w:type="character" w:customStyle="1" w:styleId="Caractresdenumrotation">
    <w:name w:val="Caractères de numérotation"/>
    <w:rsid w:val="008A380E"/>
  </w:style>
  <w:style w:type="paragraph" w:customStyle="1" w:styleId="Titre10">
    <w:name w:val="Titre1"/>
    <w:basedOn w:val="Normal"/>
    <w:next w:val="Corpsdetexte"/>
    <w:rsid w:val="008A380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e">
    <w:name w:val="List"/>
    <w:basedOn w:val="Corpsdetexte"/>
    <w:rsid w:val="008A380E"/>
    <w:pPr>
      <w:suppressAutoHyphens/>
    </w:pPr>
    <w:rPr>
      <w:rFonts w:cs="Tahoma"/>
      <w:lang w:eastAsia="ar-SA"/>
    </w:rPr>
  </w:style>
  <w:style w:type="paragraph" w:customStyle="1" w:styleId="Lgende1">
    <w:name w:val="Légende1"/>
    <w:basedOn w:val="Normal"/>
    <w:rsid w:val="008A380E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Rpertoire">
    <w:name w:val="Répertoire"/>
    <w:basedOn w:val="Normal"/>
    <w:rsid w:val="008A380E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Retraitcorpsdetexte31">
    <w:name w:val="Retrait corps de texte 31"/>
    <w:basedOn w:val="Normal"/>
    <w:rsid w:val="008A380E"/>
    <w:pPr>
      <w:tabs>
        <w:tab w:val="decimal" w:pos="3545"/>
        <w:tab w:val="left" w:pos="3828"/>
        <w:tab w:val="left" w:pos="4112"/>
        <w:tab w:val="left" w:leader="dot" w:pos="9924"/>
        <w:tab w:val="decimal" w:pos="10491"/>
      </w:tabs>
      <w:suppressAutoHyphens/>
      <w:spacing w:after="100"/>
      <w:ind w:left="1560"/>
    </w:pPr>
    <w:rPr>
      <w:rFonts w:ascii="Arial" w:hAnsi="Arial" w:cs="Arial"/>
      <w:sz w:val="22"/>
      <w:szCs w:val="22"/>
      <w:lang w:eastAsia="ar-SA"/>
    </w:rPr>
  </w:style>
  <w:style w:type="paragraph" w:customStyle="1" w:styleId="Normalcentr1">
    <w:name w:val="Normal centré1"/>
    <w:basedOn w:val="Normal"/>
    <w:rsid w:val="008A380E"/>
    <w:pPr>
      <w:suppressAutoHyphens/>
      <w:ind w:left="284" w:right="-2" w:hanging="284"/>
      <w:jc w:val="both"/>
    </w:pPr>
    <w:rPr>
      <w:rFonts w:ascii="Helvetica" w:hAnsi="Helvetica" w:cs="Helvetica"/>
      <w:sz w:val="20"/>
      <w:szCs w:val="20"/>
      <w:lang w:eastAsia="ar-SA"/>
    </w:rPr>
  </w:style>
  <w:style w:type="paragraph" w:customStyle="1" w:styleId="Corpsdetexte31">
    <w:name w:val="Corps de texte 31"/>
    <w:basedOn w:val="Normal"/>
    <w:rsid w:val="008A380E"/>
    <w:pPr>
      <w:suppressAutoHyphens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Textebrut1">
    <w:name w:val="Texte brut1"/>
    <w:basedOn w:val="Normal"/>
    <w:rsid w:val="008A380E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it1">
    <w:name w:val="tit1"/>
    <w:basedOn w:val="Normal"/>
    <w:rsid w:val="008A380E"/>
    <w:pPr>
      <w:suppressAutoHyphens/>
    </w:pPr>
    <w:rPr>
      <w:rFonts w:ascii="Arial Narrow" w:hAnsi="Arial Narrow" w:cs="Times New Roman"/>
      <w:b/>
      <w:bCs/>
      <w:lang w:eastAsia="ar-SA"/>
    </w:rPr>
  </w:style>
  <w:style w:type="paragraph" w:customStyle="1" w:styleId="tit2">
    <w:name w:val="tit2"/>
    <w:basedOn w:val="Normal"/>
    <w:rsid w:val="008A380E"/>
    <w:pPr>
      <w:suppressAutoHyphens/>
      <w:ind w:left="567"/>
    </w:pPr>
    <w:rPr>
      <w:rFonts w:ascii="Arial Narrow" w:hAnsi="Arial Narrow" w:cs="Times New Roman"/>
      <w:b/>
      <w:bCs/>
      <w:sz w:val="20"/>
      <w:szCs w:val="20"/>
      <w:lang w:eastAsia="ar-SA"/>
    </w:rPr>
  </w:style>
  <w:style w:type="paragraph" w:customStyle="1" w:styleId="texte">
    <w:name w:val="texte"/>
    <w:basedOn w:val="Normal"/>
    <w:rsid w:val="008A380E"/>
    <w:pPr>
      <w:suppressAutoHyphens/>
      <w:ind w:left="567"/>
      <w:jc w:val="both"/>
    </w:pPr>
    <w:rPr>
      <w:rFonts w:ascii="Arial Narrow" w:hAnsi="Arial Narrow" w:cs="Times New Roman"/>
      <w:sz w:val="20"/>
      <w:szCs w:val="20"/>
      <w:lang w:eastAsia="ar-SA"/>
    </w:rPr>
  </w:style>
  <w:style w:type="paragraph" w:customStyle="1" w:styleId="Style1">
    <w:name w:val="Style1"/>
    <w:basedOn w:val="Titre1"/>
    <w:rsid w:val="008A380E"/>
    <w:pPr>
      <w:tabs>
        <w:tab w:val="clear" w:pos="0"/>
        <w:tab w:val="clear" w:pos="1276"/>
      </w:tabs>
      <w:suppressAutoHyphens/>
      <w:spacing w:before="360" w:after="180"/>
      <w:ind w:right="0"/>
      <w:jc w:val="left"/>
      <w:outlineLvl w:val="9"/>
    </w:pPr>
    <w:rPr>
      <w:rFonts w:ascii="Arial" w:hAnsi="Arial" w:cs="Arial"/>
      <w:kern w:val="1"/>
      <w:sz w:val="22"/>
      <w:szCs w:val="32"/>
      <w:lang w:eastAsia="ar-SA"/>
    </w:rPr>
  </w:style>
  <w:style w:type="paragraph" w:customStyle="1" w:styleId="Retraitcorpsdetexte21">
    <w:name w:val="Retrait corps de texte 21"/>
    <w:basedOn w:val="Normal"/>
    <w:rsid w:val="008A380E"/>
    <w:pPr>
      <w:suppressAutoHyphens/>
      <w:spacing w:after="120" w:line="480" w:lineRule="auto"/>
      <w:ind w:left="283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Corpsdetexte21">
    <w:name w:val="Corps de texte 21"/>
    <w:basedOn w:val="Normal"/>
    <w:rsid w:val="008A380E"/>
    <w:pPr>
      <w:suppressAutoHyphens/>
      <w:spacing w:after="120" w:line="48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NormalVerdana">
    <w:name w:val="Normal + Verdana"/>
    <w:basedOn w:val="Normal"/>
    <w:rsid w:val="008A380E"/>
    <w:pPr>
      <w:suppressAutoHyphens/>
      <w:spacing w:before="60"/>
      <w:jc w:val="both"/>
    </w:pPr>
    <w:rPr>
      <w:rFonts w:ascii="Arial" w:hAnsi="Arial" w:cs="Arial"/>
      <w:sz w:val="20"/>
      <w:szCs w:val="20"/>
      <w:lang w:val="fr-BE" w:eastAsia="ar-SA"/>
    </w:rPr>
  </w:style>
  <w:style w:type="paragraph" w:customStyle="1" w:styleId="1CarCarCarCarCarCarCarCarCarCarCarCarCarCarCarCarCarCarCarCarCar">
    <w:name w:val="1 Car Car Car Car Car Car Car Car Car Car Car Car Car Car Car Car Car Car Car Car Car"/>
    <w:basedOn w:val="Normal"/>
    <w:rsid w:val="008A380E"/>
    <w:pPr>
      <w:suppressAutoHyphens/>
      <w:spacing w:after="160" w:line="240" w:lineRule="exact"/>
    </w:pPr>
    <w:rPr>
      <w:rFonts w:ascii="Tahoma" w:hAnsi="Tahoma" w:cs="Times New Roman"/>
      <w:sz w:val="20"/>
      <w:szCs w:val="20"/>
      <w:lang w:val="en-US" w:eastAsia="ar-SA"/>
    </w:rPr>
  </w:style>
  <w:style w:type="paragraph" w:customStyle="1" w:styleId="Normal1">
    <w:name w:val="Normal1"/>
    <w:basedOn w:val="Normal"/>
    <w:rsid w:val="008A380E"/>
    <w:pPr>
      <w:keepLines/>
      <w:tabs>
        <w:tab w:val="left" w:pos="284"/>
        <w:tab w:val="left" w:pos="567"/>
        <w:tab w:val="left" w:pos="851"/>
      </w:tabs>
      <w:suppressAutoHyphens/>
      <w:ind w:firstLine="284"/>
      <w:jc w:val="both"/>
    </w:pPr>
    <w:rPr>
      <w:rFonts w:ascii="Times New Roman" w:hAnsi="Times New Roman" w:cs="Times New Roman"/>
      <w:sz w:val="22"/>
      <w:szCs w:val="22"/>
      <w:lang w:eastAsia="ar-SA"/>
    </w:rPr>
  </w:style>
  <w:style w:type="paragraph" w:customStyle="1" w:styleId="P1">
    <w:name w:val="P1"/>
    <w:basedOn w:val="Normal"/>
    <w:rsid w:val="008A380E"/>
    <w:pPr>
      <w:suppressAutoHyphens/>
      <w:spacing w:after="240" w:line="240" w:lineRule="exact"/>
      <w:jc w:val="both"/>
    </w:pPr>
    <w:rPr>
      <w:rFonts w:ascii="Arial" w:hAnsi="Arial" w:cs="Arial"/>
      <w:sz w:val="22"/>
      <w:szCs w:val="22"/>
      <w:lang w:eastAsia="ar-SA"/>
    </w:rPr>
  </w:style>
  <w:style w:type="paragraph" w:styleId="TM3">
    <w:name w:val="toc 3"/>
    <w:basedOn w:val="Normal"/>
    <w:next w:val="Normal"/>
    <w:uiPriority w:val="39"/>
    <w:rsid w:val="008A380E"/>
    <w:pPr>
      <w:ind w:left="480"/>
    </w:pPr>
    <w:rPr>
      <w:rFonts w:asciiTheme="minorHAnsi" w:hAnsiTheme="minorHAnsi"/>
      <w:i/>
      <w:iCs/>
      <w:sz w:val="20"/>
      <w:szCs w:val="20"/>
    </w:rPr>
  </w:style>
  <w:style w:type="paragraph" w:styleId="TM4">
    <w:name w:val="toc 4"/>
    <w:basedOn w:val="Normal"/>
    <w:next w:val="Normal"/>
    <w:semiHidden/>
    <w:rsid w:val="008A380E"/>
    <w:pPr>
      <w:ind w:left="720"/>
    </w:pPr>
    <w:rPr>
      <w:rFonts w:asciiTheme="minorHAnsi" w:hAnsiTheme="minorHAnsi"/>
      <w:sz w:val="18"/>
      <w:szCs w:val="18"/>
    </w:rPr>
  </w:style>
  <w:style w:type="paragraph" w:styleId="TM5">
    <w:name w:val="toc 5"/>
    <w:basedOn w:val="Normal"/>
    <w:next w:val="Normal"/>
    <w:semiHidden/>
    <w:rsid w:val="008A380E"/>
    <w:pPr>
      <w:ind w:left="960"/>
    </w:pPr>
    <w:rPr>
      <w:rFonts w:asciiTheme="minorHAnsi" w:hAnsiTheme="minorHAnsi"/>
      <w:sz w:val="18"/>
      <w:szCs w:val="18"/>
    </w:rPr>
  </w:style>
  <w:style w:type="paragraph" w:styleId="TM6">
    <w:name w:val="toc 6"/>
    <w:basedOn w:val="Normal"/>
    <w:next w:val="Normal"/>
    <w:semiHidden/>
    <w:rsid w:val="008A380E"/>
    <w:pPr>
      <w:ind w:left="1200"/>
    </w:pPr>
    <w:rPr>
      <w:rFonts w:asciiTheme="minorHAnsi" w:hAnsiTheme="minorHAnsi"/>
      <w:sz w:val="18"/>
      <w:szCs w:val="18"/>
    </w:rPr>
  </w:style>
  <w:style w:type="paragraph" w:styleId="TM7">
    <w:name w:val="toc 7"/>
    <w:basedOn w:val="Normal"/>
    <w:next w:val="Normal"/>
    <w:semiHidden/>
    <w:rsid w:val="008A380E"/>
    <w:pPr>
      <w:ind w:left="1440"/>
    </w:pPr>
    <w:rPr>
      <w:rFonts w:asciiTheme="minorHAnsi" w:hAnsiTheme="minorHAnsi"/>
      <w:sz w:val="18"/>
      <w:szCs w:val="18"/>
    </w:rPr>
  </w:style>
  <w:style w:type="paragraph" w:styleId="TM8">
    <w:name w:val="toc 8"/>
    <w:basedOn w:val="Normal"/>
    <w:next w:val="Normal"/>
    <w:semiHidden/>
    <w:rsid w:val="008A380E"/>
    <w:pPr>
      <w:ind w:left="1680"/>
    </w:pPr>
    <w:rPr>
      <w:rFonts w:asciiTheme="minorHAnsi" w:hAnsiTheme="minorHAnsi"/>
      <w:sz w:val="18"/>
      <w:szCs w:val="18"/>
    </w:rPr>
  </w:style>
  <w:style w:type="paragraph" w:styleId="TM9">
    <w:name w:val="toc 9"/>
    <w:basedOn w:val="Normal"/>
    <w:next w:val="Normal"/>
    <w:semiHidden/>
    <w:rsid w:val="008A380E"/>
    <w:pPr>
      <w:ind w:left="1920"/>
    </w:pPr>
    <w:rPr>
      <w:rFonts w:asciiTheme="minorHAnsi" w:hAnsiTheme="minorHAnsi"/>
      <w:sz w:val="18"/>
      <w:szCs w:val="18"/>
    </w:rPr>
  </w:style>
  <w:style w:type="paragraph" w:customStyle="1" w:styleId="1CarCarCarCarCarCarCarCarCarCarCarCarCarCarCarCarCarCarCarCarCarCarCarCarCar">
    <w:name w:val="1 Car Car Car Car Car Car Car Car Car Car Car Car Car Car Car Car Car Car Car Car Car Car Car Car Car"/>
    <w:basedOn w:val="Normal"/>
    <w:rsid w:val="008A380E"/>
    <w:pPr>
      <w:suppressAutoHyphens/>
      <w:spacing w:after="160" w:line="240" w:lineRule="exact"/>
    </w:pPr>
    <w:rPr>
      <w:rFonts w:ascii="Tahoma" w:hAnsi="Tahoma" w:cs="Times New Roman"/>
      <w:sz w:val="20"/>
      <w:szCs w:val="20"/>
      <w:lang w:val="en-US" w:eastAsia="ar-SA"/>
    </w:rPr>
  </w:style>
  <w:style w:type="paragraph" w:customStyle="1" w:styleId="CarCarCar">
    <w:name w:val="Car Car Car"/>
    <w:basedOn w:val="Normal"/>
    <w:rsid w:val="008A380E"/>
    <w:pPr>
      <w:suppressAutoHyphens/>
      <w:spacing w:after="160" w:line="240" w:lineRule="exact"/>
    </w:pPr>
    <w:rPr>
      <w:rFonts w:ascii="Tahoma" w:hAnsi="Tahoma" w:cs="Times New Roman"/>
      <w:sz w:val="20"/>
      <w:szCs w:val="20"/>
      <w:lang w:val="en-US" w:eastAsia="ar-SA"/>
    </w:rPr>
  </w:style>
  <w:style w:type="paragraph" w:customStyle="1" w:styleId="Contenuducadre">
    <w:name w:val="Contenu du cadre"/>
    <w:basedOn w:val="Corpsdetexte"/>
    <w:rsid w:val="008A380E"/>
    <w:pPr>
      <w:suppressAutoHyphens/>
    </w:pPr>
    <w:rPr>
      <w:rFonts w:cs="Helvetica"/>
      <w:lang w:eastAsia="ar-SA"/>
    </w:rPr>
  </w:style>
  <w:style w:type="paragraph" w:customStyle="1" w:styleId="Tabledesmatiresniveau10">
    <w:name w:val="Table des matières niveau 10"/>
    <w:basedOn w:val="Rpertoire"/>
    <w:rsid w:val="008A380E"/>
    <w:pPr>
      <w:tabs>
        <w:tab w:val="right" w:leader="dot" w:pos="9637"/>
      </w:tabs>
      <w:ind w:left="2547"/>
    </w:pPr>
  </w:style>
  <w:style w:type="paragraph" w:styleId="Textebrut">
    <w:name w:val="Plain Text"/>
    <w:basedOn w:val="Normal"/>
    <w:rsid w:val="008A380E"/>
    <w:rPr>
      <w:rFonts w:ascii="Courier New" w:hAnsi="Courier New" w:cs="Courier New"/>
      <w:sz w:val="20"/>
      <w:szCs w:val="20"/>
    </w:rPr>
  </w:style>
  <w:style w:type="paragraph" w:customStyle="1" w:styleId="RedaliaNormal">
    <w:name w:val="Redalia : Normal"/>
    <w:basedOn w:val="Normal"/>
    <w:rsid w:val="008A380E"/>
    <w:pPr>
      <w:widowControl w:val="0"/>
      <w:jc w:val="both"/>
    </w:pPr>
    <w:rPr>
      <w:rFonts w:ascii="Verdana" w:hAnsi="Verdana" w:cs="Verdana"/>
      <w:sz w:val="18"/>
      <w:szCs w:val="18"/>
    </w:rPr>
  </w:style>
  <w:style w:type="paragraph" w:customStyle="1" w:styleId="RdaliaTableau">
    <w:name w:val="Rédalia : Tableau"/>
    <w:basedOn w:val="RedaliaNormal"/>
    <w:rsid w:val="008A380E"/>
    <w:pPr>
      <w:numPr>
        <w:numId w:val="2"/>
      </w:numPr>
    </w:pPr>
    <w:rPr>
      <w:b/>
      <w:bCs/>
      <w:color w:val="0000FF"/>
    </w:rPr>
  </w:style>
  <w:style w:type="paragraph" w:customStyle="1" w:styleId="RedaliaRetraitavecpuce">
    <w:name w:val="Redalia : Retrait avec puce"/>
    <w:basedOn w:val="RedaliaNormal"/>
    <w:rsid w:val="008A380E"/>
    <w:pPr>
      <w:numPr>
        <w:numId w:val="3"/>
      </w:numPr>
      <w:ind w:left="714" w:hanging="357"/>
    </w:pPr>
  </w:style>
  <w:style w:type="paragraph" w:customStyle="1" w:styleId="1CarCarCarCarCarCarCarCarCarCarCarCarCarCarCarCarCarCarCarCarCarCar">
    <w:name w:val="1 Car Car Car Car Car Car Car Car Car Car Car Car Car Car Car Car Car Car Car Car Car Car"/>
    <w:basedOn w:val="Normal"/>
    <w:rsid w:val="008A380E"/>
    <w:pPr>
      <w:spacing w:after="160" w:line="240" w:lineRule="exac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RedaliaTitre1">
    <w:name w:val="Redalia Titre 1"/>
    <w:basedOn w:val="Normal"/>
    <w:rsid w:val="008A380E"/>
    <w:pPr>
      <w:numPr>
        <w:numId w:val="4"/>
      </w:numPr>
      <w:spacing w:before="240" w:after="160"/>
      <w:ind w:left="357" w:hanging="357"/>
      <w:outlineLvl w:val="0"/>
    </w:pPr>
    <w:rPr>
      <w:rFonts w:ascii="Times New Roman" w:hAnsi="Times New Roman" w:cs="Times New Roman"/>
      <w:b/>
      <w:bCs/>
      <w:sz w:val="32"/>
      <w:szCs w:val="32"/>
    </w:rPr>
  </w:style>
  <w:style w:type="paragraph" w:customStyle="1" w:styleId="RedaliaTitre2">
    <w:name w:val="Redalia Titre 2"/>
    <w:basedOn w:val="Normal"/>
    <w:next w:val="Normal"/>
    <w:rsid w:val="008A380E"/>
    <w:pPr>
      <w:numPr>
        <w:ilvl w:val="1"/>
        <w:numId w:val="4"/>
      </w:numPr>
      <w:spacing w:before="240" w:after="160"/>
      <w:ind w:left="714" w:hanging="357"/>
      <w:outlineLvl w:val="1"/>
    </w:pPr>
    <w:rPr>
      <w:rFonts w:ascii="Times New Roman" w:hAnsi="Times New Roman" w:cs="Times New Roman"/>
      <w:sz w:val="28"/>
      <w:szCs w:val="28"/>
      <w:u w:val="single"/>
    </w:rPr>
  </w:style>
  <w:style w:type="paragraph" w:customStyle="1" w:styleId="RedaliaTitre3">
    <w:name w:val="Redalia Titre 3"/>
    <w:basedOn w:val="Normal"/>
    <w:rsid w:val="008A380E"/>
    <w:pPr>
      <w:numPr>
        <w:ilvl w:val="2"/>
        <w:numId w:val="4"/>
      </w:numPr>
      <w:overflowPunct w:val="0"/>
      <w:autoSpaceDE w:val="0"/>
      <w:autoSpaceDN w:val="0"/>
      <w:adjustRightInd w:val="0"/>
      <w:spacing w:before="240" w:after="160"/>
      <w:ind w:left="1077" w:hanging="357"/>
      <w:jc w:val="both"/>
      <w:textAlignment w:val="baseline"/>
      <w:outlineLvl w:val="2"/>
    </w:pPr>
    <w:rPr>
      <w:rFonts w:ascii="Times New Roman" w:hAnsi="Times New Roman" w:cs="Times New Roman"/>
      <w:u w:val="single"/>
    </w:rPr>
  </w:style>
  <w:style w:type="paragraph" w:customStyle="1" w:styleId="CarCarCarCarCarCar">
    <w:name w:val="Car Car Car Car Car Car"/>
    <w:basedOn w:val="Normal"/>
    <w:rsid w:val="00763FE1"/>
    <w:pPr>
      <w:spacing w:after="160" w:line="240" w:lineRule="exact"/>
    </w:pPr>
    <w:rPr>
      <w:rFonts w:ascii="Tahoma" w:hAnsi="Tahoma" w:cs="Times New Roman"/>
      <w:b/>
      <w:bCs/>
      <w:sz w:val="20"/>
      <w:szCs w:val="20"/>
      <w:lang w:val="en-US" w:eastAsia="en-US"/>
    </w:rPr>
  </w:style>
  <w:style w:type="paragraph" w:styleId="Retraitcorpsdetexte3">
    <w:name w:val="Body Text Indent 3"/>
    <w:basedOn w:val="Normal"/>
    <w:rsid w:val="00C1258D"/>
    <w:pPr>
      <w:tabs>
        <w:tab w:val="decimal" w:pos="1985"/>
        <w:tab w:val="left" w:pos="2268"/>
        <w:tab w:val="left" w:pos="2552"/>
        <w:tab w:val="left" w:leader="dot" w:pos="8364"/>
        <w:tab w:val="decimal" w:pos="8931"/>
      </w:tabs>
      <w:spacing w:after="100"/>
      <w:ind w:left="1560"/>
    </w:pPr>
    <w:rPr>
      <w:rFonts w:ascii="Arial" w:hAnsi="Arial" w:cs="Arial"/>
      <w:sz w:val="22"/>
      <w:szCs w:val="22"/>
    </w:rPr>
  </w:style>
  <w:style w:type="paragraph" w:styleId="Corpsdetexte3">
    <w:name w:val="Body Text 3"/>
    <w:basedOn w:val="Normal"/>
    <w:rsid w:val="00C1258D"/>
    <w:rPr>
      <w:rFonts w:ascii="Times New Roman" w:hAnsi="Times New Roman" w:cs="Times New Roman"/>
      <w:sz w:val="22"/>
      <w:szCs w:val="22"/>
    </w:rPr>
  </w:style>
  <w:style w:type="paragraph" w:styleId="Commentaire">
    <w:name w:val="annotation text"/>
    <w:basedOn w:val="Normal"/>
    <w:link w:val="CommentaireCar"/>
    <w:semiHidden/>
    <w:rsid w:val="00C1258D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1258D"/>
    <w:rPr>
      <w:b/>
      <w:bCs/>
    </w:rPr>
  </w:style>
  <w:style w:type="paragraph" w:customStyle="1" w:styleId="StyleNormal1ArialNarrow">
    <w:name w:val="Style Normal1 + Arial Narrow"/>
    <w:basedOn w:val="Normal"/>
    <w:rsid w:val="00517107"/>
    <w:pPr>
      <w:widowControl w:val="0"/>
      <w:jc w:val="both"/>
    </w:pPr>
    <w:rPr>
      <w:rFonts w:ascii="Arial Narrow" w:hAnsi="Arial Narrow" w:cs="Arial"/>
      <w:snapToGrid w:val="0"/>
      <w:szCs w:val="22"/>
    </w:rPr>
  </w:style>
  <w:style w:type="paragraph" w:customStyle="1" w:styleId="Corpsdetexte22">
    <w:name w:val="Corps de texte 22"/>
    <w:basedOn w:val="Normal"/>
    <w:rsid w:val="00765912"/>
    <w:pPr>
      <w:jc w:val="both"/>
    </w:pPr>
    <w:rPr>
      <w:rFonts w:cs="Times New Roman"/>
      <w:b/>
      <w:i/>
      <w:szCs w:val="20"/>
    </w:rPr>
  </w:style>
  <w:style w:type="character" w:styleId="Marquedecommentaire">
    <w:name w:val="annotation reference"/>
    <w:rsid w:val="0068428B"/>
    <w:rPr>
      <w:sz w:val="16"/>
      <w:szCs w:val="16"/>
    </w:rPr>
  </w:style>
  <w:style w:type="paragraph" w:styleId="Paragraphedeliste">
    <w:name w:val="List Paragraph"/>
    <w:basedOn w:val="Normal"/>
    <w:link w:val="ParagraphedelisteCar"/>
    <w:uiPriority w:val="34"/>
    <w:qFormat/>
    <w:rsid w:val="00DD3C57"/>
    <w:pPr>
      <w:ind w:left="708"/>
    </w:pPr>
  </w:style>
  <w:style w:type="paragraph" w:styleId="Rvision">
    <w:name w:val="Revision"/>
    <w:hidden/>
    <w:uiPriority w:val="99"/>
    <w:semiHidden/>
    <w:rsid w:val="008D7311"/>
    <w:rPr>
      <w:rFonts w:ascii="Times" w:hAnsi="Times" w:cs="Times"/>
      <w:sz w:val="24"/>
      <w:szCs w:val="24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971E81"/>
    <w:rPr>
      <w:rFonts w:ascii="Times" w:hAnsi="Times" w:cs="Times"/>
      <w:sz w:val="24"/>
      <w:szCs w:val="24"/>
    </w:rPr>
  </w:style>
  <w:style w:type="character" w:styleId="Lienhypertextesuivivisit">
    <w:name w:val="FollowedHyperlink"/>
    <w:basedOn w:val="Policepardfaut"/>
    <w:rsid w:val="00A86DAE"/>
    <w:rPr>
      <w:color w:val="800080" w:themeColor="followedHyperlink"/>
      <w:u w:val="single"/>
    </w:rPr>
  </w:style>
  <w:style w:type="character" w:customStyle="1" w:styleId="CorpsdetexteCar">
    <w:name w:val="Corps de texte Car"/>
    <w:link w:val="Corpsdetexte"/>
    <w:rsid w:val="00197383"/>
    <w:rPr>
      <w:rFonts w:ascii="Helvetica" w:hAnsi="Helvetica" w:cs="Times"/>
    </w:rPr>
  </w:style>
  <w:style w:type="character" w:customStyle="1" w:styleId="CommentaireCar">
    <w:name w:val="Commentaire Car"/>
    <w:basedOn w:val="Policepardfaut"/>
    <w:link w:val="Commentaire"/>
    <w:semiHidden/>
    <w:rsid w:val="00AD1AE4"/>
  </w:style>
  <w:style w:type="paragraph" w:customStyle="1" w:styleId="Default">
    <w:name w:val="Default"/>
    <w:rsid w:val="00381C7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fcasegauche">
    <w:name w:val="f_case_gauche"/>
    <w:basedOn w:val="Normal"/>
    <w:rsid w:val="00D37A43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eastAsia="zh-CN"/>
    </w:rPr>
  </w:style>
  <w:style w:type="numbering" w:customStyle="1" w:styleId="Style2">
    <w:name w:val="Style2"/>
    <w:uiPriority w:val="99"/>
    <w:rsid w:val="0063242C"/>
    <w:pPr>
      <w:numPr>
        <w:numId w:val="9"/>
      </w:numPr>
    </w:pPr>
  </w:style>
  <w:style w:type="numbering" w:customStyle="1" w:styleId="Style3">
    <w:name w:val="Style3"/>
    <w:uiPriority w:val="99"/>
    <w:rsid w:val="00CF08CF"/>
    <w:pPr>
      <w:numPr>
        <w:numId w:val="11"/>
      </w:numPr>
    </w:pPr>
  </w:style>
  <w:style w:type="numbering" w:customStyle="1" w:styleId="Style4">
    <w:name w:val="Style4"/>
    <w:uiPriority w:val="99"/>
    <w:rsid w:val="006338D4"/>
    <w:pPr>
      <w:numPr>
        <w:numId w:val="12"/>
      </w:numPr>
    </w:pPr>
  </w:style>
  <w:style w:type="numbering" w:customStyle="1" w:styleId="Style5">
    <w:name w:val="Style5"/>
    <w:uiPriority w:val="99"/>
    <w:rsid w:val="002A4906"/>
    <w:pPr>
      <w:numPr>
        <w:numId w:val="13"/>
      </w:numPr>
    </w:pPr>
  </w:style>
  <w:style w:type="numbering" w:customStyle="1" w:styleId="Style6">
    <w:name w:val="Style6"/>
    <w:uiPriority w:val="99"/>
    <w:rsid w:val="003416A6"/>
    <w:pPr>
      <w:numPr>
        <w:numId w:val="14"/>
      </w:numPr>
    </w:pPr>
  </w:style>
  <w:style w:type="numbering" w:customStyle="1" w:styleId="Style7">
    <w:name w:val="Style7"/>
    <w:uiPriority w:val="99"/>
    <w:rsid w:val="003416A6"/>
    <w:pPr>
      <w:numPr>
        <w:numId w:val="16"/>
      </w:numPr>
    </w:pPr>
  </w:style>
  <w:style w:type="numbering" w:customStyle="1" w:styleId="Style8">
    <w:name w:val="Style8"/>
    <w:uiPriority w:val="99"/>
    <w:rsid w:val="00753B50"/>
    <w:pPr>
      <w:numPr>
        <w:numId w:val="18"/>
      </w:numPr>
    </w:pPr>
  </w:style>
  <w:style w:type="numbering" w:customStyle="1" w:styleId="Style9">
    <w:name w:val="Style9"/>
    <w:uiPriority w:val="99"/>
    <w:rsid w:val="00BB7C2B"/>
    <w:pPr>
      <w:numPr>
        <w:numId w:val="20"/>
      </w:numPr>
    </w:pPr>
  </w:style>
  <w:style w:type="paragraph" w:styleId="Listepuces">
    <w:name w:val="List Bullet"/>
    <w:basedOn w:val="Normal"/>
    <w:rsid w:val="007B3139"/>
    <w:pPr>
      <w:numPr>
        <w:numId w:val="22"/>
      </w:numPr>
      <w:contextualSpacing/>
    </w:pPr>
    <w:rPr>
      <w:rFonts w:ascii="Arial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B22F7D4AB75A40BEC956E7360FDD64" ma:contentTypeVersion="2" ma:contentTypeDescription="Create a new document." ma:contentTypeScope="" ma:versionID="931257b8fd379b03a0490a74591853cc">
  <xsd:schema xmlns:xsd="http://www.w3.org/2001/XMLSchema" xmlns:xs="http://www.w3.org/2001/XMLSchema" xmlns:p="http://schemas.microsoft.com/office/2006/metadata/properties" xmlns:ns2="573d7ce6-5dc5-4446-8198-fe462047587f" targetNamespace="http://schemas.microsoft.com/office/2006/metadata/properties" ma:root="true" ma:fieldsID="c0efb33089d91b3e8f60deefd85cde6c" ns2:_="">
    <xsd:import namespace="573d7ce6-5dc5-4446-8198-fe46204758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3d7ce6-5dc5-4446-8198-fe46204758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9D4985-A383-4F59-8228-21A07A8F76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0F5C78-AC32-48FE-A5FA-6D533BB9FC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E3B00EF-C314-4B91-8DA3-489E5537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3d7ce6-5dc5-4446-8198-fe46204758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20BBBF-6476-468E-A5AE-84EEE720C7D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636</Words>
  <Characters>6116</Characters>
  <Application>Microsoft Office Word</Application>
  <DocSecurity>0</DocSecurity>
  <Lines>50</Lines>
  <Paragraphs>13</Paragraphs>
  <ScaleCrop>false</ScaleCrop>
  <Company>CNFPT</Company>
  <LinksUpToDate>false</LinksUpToDate>
  <CharactersWithSpaces>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de la communication</dc:title>
  <dc:creator>x</dc:creator>
  <cp:lastModifiedBy>Prince Maboussou</cp:lastModifiedBy>
  <cp:revision>2</cp:revision>
  <cp:lastPrinted>2016-11-24T12:07:00Z</cp:lastPrinted>
  <dcterms:created xsi:type="dcterms:W3CDTF">2025-05-22T09:24:00Z</dcterms:created>
  <dcterms:modified xsi:type="dcterms:W3CDTF">2025-05-22T09:24:00Z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0x01010031B22F7D4AB75A40BEC956E7360FDD64</vt:lpwstr>
  </property>
</Properties>
</file>